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068" w:rsidRDefault="00004068" w:rsidP="00004068">
      <w:pPr>
        <w:pStyle w:val="Textbody"/>
        <w:spacing w:after="0"/>
        <w:rPr>
          <w:rFonts w:ascii="Arial" w:hAnsi="Arial" w:cs="Arial"/>
          <w:sz w:val="22"/>
          <w:szCs w:val="22"/>
        </w:rPr>
      </w:pPr>
    </w:p>
    <w:p w:rsidR="00004068" w:rsidRDefault="00004068" w:rsidP="00004068">
      <w:pPr>
        <w:pStyle w:val="Textbody"/>
        <w:spacing w:after="0"/>
        <w:jc w:val="center"/>
        <w:rPr>
          <w:rFonts w:ascii="Arial" w:hAnsi="Arial" w:cs="Arial"/>
          <w:sz w:val="22"/>
          <w:szCs w:val="22"/>
        </w:rPr>
      </w:pPr>
      <w:r w:rsidRPr="005D14C3">
        <w:rPr>
          <w:rFonts w:ascii="Arial" w:hAnsi="Arial" w:cs="Arial"/>
          <w:sz w:val="22"/>
          <w:szCs w:val="22"/>
        </w:rPr>
        <w:t> </w:t>
      </w:r>
    </w:p>
    <w:p w:rsidR="00004068" w:rsidRPr="000C0682" w:rsidRDefault="00004068" w:rsidP="00004068">
      <w:pPr>
        <w:pStyle w:val="Textbody"/>
        <w:spacing w:after="0"/>
        <w:jc w:val="center"/>
        <w:rPr>
          <w:rFonts w:ascii="Arial" w:hAnsi="Arial" w:cs="Arial"/>
        </w:rPr>
      </w:pPr>
    </w:p>
    <w:p w:rsidR="000C0682" w:rsidRPr="000C0682" w:rsidRDefault="000C0682" w:rsidP="000C0682">
      <w:pPr>
        <w:pStyle w:val="Textbody"/>
        <w:spacing w:after="0"/>
        <w:jc w:val="center"/>
        <w:rPr>
          <w:rFonts w:ascii="Arial" w:hAnsi="Arial" w:cs="Arial"/>
          <w:b/>
        </w:rPr>
      </w:pPr>
      <w:r w:rsidRPr="000C0682">
        <w:rPr>
          <w:rFonts w:ascii="Arial" w:hAnsi="Arial" w:cs="Arial"/>
          <w:b/>
        </w:rPr>
        <w:t xml:space="preserve">DECLARAÇÃO </w:t>
      </w:r>
    </w:p>
    <w:p w:rsidR="000C0682" w:rsidRPr="000C0682" w:rsidRDefault="000C0682" w:rsidP="000C0682">
      <w:pPr>
        <w:pStyle w:val="Textbody"/>
        <w:spacing w:after="0"/>
        <w:rPr>
          <w:rFonts w:ascii="Arial" w:hAnsi="Arial" w:cs="Arial"/>
        </w:rPr>
      </w:pPr>
      <w:r w:rsidRPr="000C0682">
        <w:rPr>
          <w:rFonts w:ascii="Arial" w:hAnsi="Arial" w:cs="Arial"/>
        </w:rPr>
        <w:t> </w:t>
      </w:r>
    </w:p>
    <w:p w:rsidR="000C0682" w:rsidRPr="000C0682" w:rsidRDefault="000C0682" w:rsidP="000C0682">
      <w:pPr>
        <w:pStyle w:val="Textbody"/>
        <w:spacing w:after="0"/>
        <w:rPr>
          <w:rFonts w:ascii="Arial" w:hAnsi="Arial" w:cs="Arial"/>
        </w:rPr>
      </w:pPr>
      <w:r w:rsidRPr="000C0682">
        <w:rPr>
          <w:rFonts w:ascii="Arial" w:hAnsi="Arial" w:cs="Arial"/>
        </w:rPr>
        <w:t> </w:t>
      </w:r>
    </w:p>
    <w:p w:rsidR="000C0682" w:rsidRPr="000C0682" w:rsidRDefault="000C0682" w:rsidP="000C0682">
      <w:pPr>
        <w:pStyle w:val="Textbody"/>
        <w:spacing w:after="0"/>
        <w:jc w:val="both"/>
        <w:rPr>
          <w:rFonts w:ascii="Arial" w:hAnsi="Arial" w:cs="Arial"/>
        </w:rPr>
      </w:pPr>
      <w:r w:rsidRPr="000C0682">
        <w:rPr>
          <w:rFonts w:ascii="Arial" w:hAnsi="Arial" w:cs="Arial"/>
        </w:rPr>
        <w:t> </w:t>
      </w:r>
    </w:p>
    <w:p w:rsidR="000C0682" w:rsidRPr="000C0682" w:rsidRDefault="000C0682" w:rsidP="000C0682">
      <w:pPr>
        <w:pStyle w:val="Textbody"/>
        <w:spacing w:after="0"/>
        <w:jc w:val="both"/>
        <w:rPr>
          <w:rFonts w:ascii="Arial" w:hAnsi="Arial" w:cs="Arial"/>
        </w:rPr>
      </w:pPr>
      <w:r w:rsidRPr="000C0682">
        <w:rPr>
          <w:rFonts w:ascii="Arial" w:hAnsi="Arial" w:cs="Arial"/>
        </w:rPr>
        <w:t> </w:t>
      </w:r>
    </w:p>
    <w:p w:rsidR="000C0682" w:rsidRPr="000C0682" w:rsidRDefault="000C0682" w:rsidP="000C0682">
      <w:pPr>
        <w:pStyle w:val="Textbody"/>
        <w:spacing w:after="0"/>
        <w:jc w:val="both"/>
        <w:rPr>
          <w:rFonts w:ascii="Arial" w:hAnsi="Arial" w:cs="Arial"/>
        </w:rPr>
      </w:pPr>
      <w:r w:rsidRPr="000C0682">
        <w:rPr>
          <w:rFonts w:ascii="Arial" w:hAnsi="Arial" w:cs="Arial"/>
        </w:rPr>
        <w:t>Declaro para os devidos fins que eu, ______________________________________, portador da Cédula de Identidade nº ________________ e inscrito no CPF sob nº _________________, nunca sofri, no exercício de função pública, as penalidades previstas no Artigo 209 e incisos da Lei Municipal 1.069/1991, Artigo 137 e seu Parágrafo Único, da Lei Federal nº 8.112/1990 e na Legislação correspondente dos Estados e Municípios.</w:t>
      </w:r>
    </w:p>
    <w:p w:rsidR="000C0682" w:rsidRPr="000C0682" w:rsidRDefault="000C0682" w:rsidP="000C0682">
      <w:pPr>
        <w:pStyle w:val="Textbody"/>
        <w:spacing w:after="0"/>
        <w:jc w:val="both"/>
        <w:rPr>
          <w:rFonts w:ascii="Arial" w:hAnsi="Arial" w:cs="Arial"/>
        </w:rPr>
      </w:pPr>
      <w:r w:rsidRPr="000C0682">
        <w:rPr>
          <w:rFonts w:ascii="Arial" w:hAnsi="Arial" w:cs="Arial"/>
        </w:rPr>
        <w:t> </w:t>
      </w:r>
    </w:p>
    <w:p w:rsidR="000C0682" w:rsidRPr="000C0682" w:rsidRDefault="000C0682" w:rsidP="000C0682">
      <w:pPr>
        <w:pStyle w:val="Textbody"/>
        <w:spacing w:after="0"/>
        <w:jc w:val="both"/>
        <w:rPr>
          <w:rFonts w:ascii="Arial" w:hAnsi="Arial" w:cs="Arial"/>
        </w:rPr>
      </w:pPr>
      <w:r w:rsidRPr="000C0682">
        <w:rPr>
          <w:rFonts w:ascii="Arial" w:hAnsi="Arial" w:cs="Arial"/>
        </w:rPr>
        <w:t xml:space="preserve">Por ser verdade, firmo </w:t>
      </w:r>
      <w:proofErr w:type="gramStart"/>
      <w:r w:rsidRPr="000C0682">
        <w:rPr>
          <w:rFonts w:ascii="Arial" w:hAnsi="Arial" w:cs="Arial"/>
        </w:rPr>
        <w:t>a presente</w:t>
      </w:r>
      <w:proofErr w:type="gramEnd"/>
      <w:r w:rsidRPr="000C0682">
        <w:rPr>
          <w:rFonts w:ascii="Arial" w:hAnsi="Arial" w:cs="Arial"/>
        </w:rPr>
        <w:t>.</w:t>
      </w:r>
    </w:p>
    <w:p w:rsidR="000C0682" w:rsidRPr="000C0682" w:rsidRDefault="000C0682" w:rsidP="000C0682">
      <w:pPr>
        <w:pStyle w:val="Textbody"/>
        <w:spacing w:after="0"/>
        <w:jc w:val="both"/>
        <w:rPr>
          <w:rFonts w:ascii="Arial" w:hAnsi="Arial" w:cs="Arial"/>
        </w:rPr>
      </w:pPr>
      <w:r w:rsidRPr="000C0682">
        <w:rPr>
          <w:rFonts w:ascii="Arial" w:hAnsi="Arial" w:cs="Arial"/>
        </w:rPr>
        <w:t> </w:t>
      </w:r>
    </w:p>
    <w:p w:rsidR="000C0682" w:rsidRPr="000C0682" w:rsidRDefault="000C0682" w:rsidP="000C0682">
      <w:pPr>
        <w:pStyle w:val="Textbody"/>
        <w:spacing w:after="0"/>
        <w:jc w:val="both"/>
        <w:rPr>
          <w:rFonts w:ascii="Arial" w:hAnsi="Arial" w:cs="Arial"/>
        </w:rPr>
      </w:pPr>
      <w:r w:rsidRPr="000C0682">
        <w:rPr>
          <w:rFonts w:ascii="Arial" w:hAnsi="Arial" w:cs="Arial"/>
        </w:rPr>
        <w:t xml:space="preserve">Balneário </w:t>
      </w:r>
      <w:proofErr w:type="spellStart"/>
      <w:r w:rsidRPr="000C0682">
        <w:rPr>
          <w:rFonts w:ascii="Arial" w:hAnsi="Arial" w:cs="Arial"/>
        </w:rPr>
        <w:t>Camboriú</w:t>
      </w:r>
      <w:proofErr w:type="spellEnd"/>
      <w:r w:rsidRPr="000C0682">
        <w:rPr>
          <w:rFonts w:ascii="Arial" w:hAnsi="Arial" w:cs="Arial"/>
        </w:rPr>
        <w:t>, _____ de _________________de ________.</w:t>
      </w:r>
    </w:p>
    <w:p w:rsidR="000C0682" w:rsidRPr="000C0682" w:rsidRDefault="000C0682" w:rsidP="000C0682">
      <w:pPr>
        <w:pStyle w:val="Textbody"/>
        <w:spacing w:after="0"/>
        <w:jc w:val="both"/>
        <w:rPr>
          <w:rFonts w:ascii="Arial" w:hAnsi="Arial" w:cs="Arial"/>
        </w:rPr>
      </w:pPr>
      <w:r w:rsidRPr="000C0682">
        <w:rPr>
          <w:rFonts w:ascii="Arial" w:hAnsi="Arial" w:cs="Arial"/>
        </w:rPr>
        <w:t> </w:t>
      </w:r>
    </w:p>
    <w:p w:rsidR="000C0682" w:rsidRPr="000C0682" w:rsidRDefault="000C0682" w:rsidP="000C0682">
      <w:pPr>
        <w:pStyle w:val="Textbody"/>
        <w:spacing w:after="0"/>
        <w:jc w:val="both"/>
        <w:rPr>
          <w:rFonts w:ascii="Arial" w:hAnsi="Arial" w:cs="Arial"/>
        </w:rPr>
      </w:pPr>
      <w:r w:rsidRPr="000C0682">
        <w:rPr>
          <w:rFonts w:ascii="Arial" w:hAnsi="Arial" w:cs="Arial"/>
        </w:rPr>
        <w:t> </w:t>
      </w:r>
    </w:p>
    <w:p w:rsidR="000C0682" w:rsidRPr="000C0682" w:rsidRDefault="000C0682" w:rsidP="000C0682">
      <w:pPr>
        <w:pStyle w:val="Textbody"/>
        <w:spacing w:after="0"/>
        <w:jc w:val="center"/>
        <w:rPr>
          <w:rFonts w:ascii="Arial" w:hAnsi="Arial" w:cs="Arial"/>
        </w:rPr>
      </w:pPr>
    </w:p>
    <w:p w:rsidR="000C0682" w:rsidRPr="000C0682" w:rsidRDefault="000C0682" w:rsidP="000C0682">
      <w:pPr>
        <w:pStyle w:val="Textbody"/>
        <w:spacing w:after="0"/>
        <w:jc w:val="center"/>
        <w:rPr>
          <w:rFonts w:ascii="Arial" w:hAnsi="Arial" w:cs="Arial"/>
        </w:rPr>
      </w:pPr>
    </w:p>
    <w:p w:rsidR="000C0682" w:rsidRPr="000C0682" w:rsidRDefault="000C0682" w:rsidP="000C0682">
      <w:pPr>
        <w:pStyle w:val="Textbody"/>
        <w:spacing w:after="0"/>
        <w:jc w:val="center"/>
        <w:rPr>
          <w:rFonts w:ascii="Arial" w:hAnsi="Arial" w:cs="Arial"/>
        </w:rPr>
      </w:pPr>
    </w:p>
    <w:p w:rsidR="000C0682" w:rsidRPr="000C0682" w:rsidRDefault="000C0682" w:rsidP="000C0682">
      <w:pPr>
        <w:pStyle w:val="Textbody"/>
        <w:spacing w:after="0"/>
        <w:jc w:val="center"/>
        <w:rPr>
          <w:rFonts w:ascii="Arial" w:hAnsi="Arial" w:cs="Arial"/>
        </w:rPr>
      </w:pPr>
    </w:p>
    <w:p w:rsidR="000C0682" w:rsidRPr="000C0682" w:rsidRDefault="000C0682" w:rsidP="000C0682">
      <w:pPr>
        <w:pStyle w:val="Textbody"/>
        <w:spacing w:after="0"/>
        <w:jc w:val="center"/>
        <w:rPr>
          <w:rFonts w:ascii="Arial" w:hAnsi="Arial" w:cs="Arial"/>
        </w:rPr>
      </w:pPr>
      <w:r w:rsidRPr="000C0682">
        <w:rPr>
          <w:rFonts w:ascii="Arial" w:hAnsi="Arial" w:cs="Arial"/>
        </w:rPr>
        <w:t>___________________________________</w:t>
      </w:r>
    </w:p>
    <w:p w:rsidR="000C0682" w:rsidRPr="000C0682" w:rsidRDefault="000C0682" w:rsidP="000C0682">
      <w:pPr>
        <w:pStyle w:val="Textbody"/>
        <w:spacing w:after="0"/>
        <w:jc w:val="center"/>
        <w:rPr>
          <w:rFonts w:ascii="Arial" w:hAnsi="Arial" w:cs="Arial"/>
        </w:rPr>
      </w:pPr>
      <w:r w:rsidRPr="000C0682">
        <w:rPr>
          <w:rFonts w:ascii="Arial" w:hAnsi="Arial" w:cs="Arial"/>
        </w:rPr>
        <w:t>DECLARANTE</w:t>
      </w:r>
    </w:p>
    <w:p w:rsidR="00AE5473" w:rsidRPr="000C0682" w:rsidRDefault="00AE5473" w:rsidP="000C0682">
      <w:pPr>
        <w:pStyle w:val="Textbody"/>
        <w:spacing w:after="0"/>
        <w:jc w:val="center"/>
        <w:rPr>
          <w:rFonts w:ascii="Arial" w:hAnsi="Arial" w:cs="Arial"/>
        </w:rPr>
      </w:pPr>
    </w:p>
    <w:sectPr w:rsidR="00AE5473" w:rsidRPr="000C0682" w:rsidSect="00233C57">
      <w:headerReference w:type="default" r:id="rId8"/>
      <w:footerReference w:type="default" r:id="rId9"/>
      <w:pgSz w:w="11906" w:h="16838"/>
      <w:pgMar w:top="2127" w:right="1134" w:bottom="567" w:left="1134" w:header="567" w:footer="4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707" w:rsidRDefault="00514707" w:rsidP="00603402">
      <w:pPr>
        <w:rPr>
          <w:rFonts w:hint="eastAsia"/>
        </w:rPr>
      </w:pPr>
      <w:r>
        <w:separator/>
      </w:r>
    </w:p>
  </w:endnote>
  <w:endnote w:type="continuationSeparator" w:id="0">
    <w:p w:rsidR="00514707" w:rsidRDefault="00514707" w:rsidP="0060340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, 'Cambria Math'">
    <w:charset w:val="00"/>
    <w:family w:val="roman"/>
    <w:pitch w:val="variable"/>
    <w:sig w:usb0="00000000" w:usb1="00000000" w:usb2="00000000" w:usb3="00000000" w:csb0="0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antGarde Bk BT">
    <w:altName w:val="Century Gothic"/>
    <w:charset w:val="00"/>
    <w:family w:val="auto"/>
    <w:pitch w:val="default"/>
    <w:sig w:usb0="00000000" w:usb1="00000000" w:usb2="00000000" w:usb3="00000000" w:csb0="00000000" w:csb1="00000000"/>
  </w:font>
  <w:font w:name="Batang, 바탕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  <w:sig w:usb0="00000000" w:usb1="00000000" w:usb2="00000000" w:usb3="00000000" w:csb0="00000000" w:csb1="00000000"/>
  </w:font>
  <w:font w:name="Ubuntu">
    <w:altName w:val="Segoe Script"/>
    <w:charset w:val="00"/>
    <w:family w:val="swiss"/>
    <w:pitch w:val="variable"/>
    <w:sig w:usb0="00000001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09089"/>
      <w:docPartObj>
        <w:docPartGallery w:val="Page Numbers (Bottom of Page)"/>
        <w:docPartUnique/>
      </w:docPartObj>
    </w:sdtPr>
    <w:sdtContent>
      <w:p w:rsidR="00F05DE6" w:rsidRDefault="00CF6FC0">
        <w:pPr>
          <w:pStyle w:val="Rodap"/>
          <w:jc w:val="right"/>
        </w:pPr>
        <w:fldSimple w:instr=" PAGE   \* MERGEFORMAT ">
          <w:r w:rsidR="000C0682">
            <w:rPr>
              <w:noProof/>
            </w:rPr>
            <w:t>1</w:t>
          </w:r>
        </w:fldSimple>
      </w:p>
    </w:sdtContent>
  </w:sdt>
  <w:p w:rsidR="00F05DE6" w:rsidRDefault="00F05DE6">
    <w:pPr>
      <w:pStyle w:val="Footer"/>
      <w:pBdr>
        <w:top w:val="single" w:sz="4" w:space="0" w:color="000000"/>
      </w:pBdr>
      <w:jc w:val="center"/>
      <w:rPr>
        <w:rFonts w:ascii="Arial" w:hAnsi="Arial" w:cs="Arial"/>
        <w:b/>
        <w:i w:val="0"/>
        <w:color w:val="000000"/>
        <w:spacing w:val="16"/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707" w:rsidRDefault="00514707" w:rsidP="00603402">
      <w:pPr>
        <w:rPr>
          <w:rFonts w:hint="eastAsia"/>
        </w:rPr>
      </w:pPr>
      <w:r w:rsidRPr="00603402">
        <w:rPr>
          <w:color w:val="000000"/>
        </w:rPr>
        <w:separator/>
      </w:r>
    </w:p>
  </w:footnote>
  <w:footnote w:type="continuationSeparator" w:id="0">
    <w:p w:rsidR="00514707" w:rsidRDefault="00514707" w:rsidP="0060340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DE6" w:rsidRDefault="00F05DE6">
    <w:pPr>
      <w:pStyle w:val="Standard"/>
      <w:tabs>
        <w:tab w:val="left" w:pos="1630"/>
      </w:tabs>
      <w:autoSpaceDE w:val="0"/>
      <w:jc w:val="both"/>
      <w:rPr>
        <w:sz w:val="4"/>
        <w:szCs w:val="4"/>
      </w:rPr>
    </w:pPr>
    <w:r>
      <w:rPr>
        <w:sz w:val="4"/>
        <w:szCs w:val="4"/>
      </w:rPr>
      <w:tab/>
    </w:r>
  </w:p>
  <w:tbl>
    <w:tblPr>
      <w:tblW w:w="9854" w:type="dxa"/>
      <w:jc w:val="center"/>
      <w:tblLayout w:type="fixed"/>
      <w:tblCellMar>
        <w:left w:w="10" w:type="dxa"/>
        <w:right w:w="10" w:type="dxa"/>
      </w:tblCellMar>
      <w:tblLook w:val="04A0"/>
    </w:tblPr>
    <w:tblGrid>
      <w:gridCol w:w="6629"/>
      <w:gridCol w:w="3225"/>
    </w:tblGrid>
    <w:tr w:rsidR="00F05DE6" w:rsidTr="009E78A1">
      <w:trPr>
        <w:trHeight w:val="194"/>
        <w:jc w:val="center"/>
      </w:trPr>
      <w:tc>
        <w:tcPr>
          <w:tcW w:w="662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pStyle w:val="Standard"/>
            <w:tabs>
              <w:tab w:val="left" w:pos="1630"/>
            </w:tabs>
            <w:autoSpaceDE w:val="0"/>
            <w:rPr>
              <w:rFonts w:ascii="Calibri" w:hAnsi="Calibri" w:cs="Arial"/>
              <w:sz w:val="21"/>
              <w:szCs w:val="21"/>
            </w:rPr>
          </w:pPr>
          <w:r>
            <w:rPr>
              <w:rFonts w:ascii="Calibri" w:hAnsi="Calibri" w:cs="Arial"/>
              <w:sz w:val="21"/>
              <w:szCs w:val="21"/>
            </w:rPr>
            <w:t>ESTADO DE SANTA CATARINA</w:t>
          </w:r>
        </w:p>
      </w:tc>
      <w:tc>
        <w:tcPr>
          <w:tcW w:w="3225" w:type="dxa"/>
          <w:vMerge w:val="restart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pStyle w:val="Standard"/>
            <w:tabs>
              <w:tab w:val="left" w:pos="1630"/>
            </w:tabs>
            <w:autoSpaceDE w:val="0"/>
            <w:snapToGrid w:val="0"/>
            <w:ind w:right="-1"/>
            <w:jc w:val="right"/>
            <w:rPr>
              <w:rFonts w:ascii="Ubuntu" w:hAnsi="Ubuntu" w:cs="Ubuntu"/>
              <w:sz w:val="24"/>
              <w:szCs w:val="24"/>
              <w:lang w:eastAsia="pt-BR"/>
            </w:rPr>
          </w:pPr>
          <w:r>
            <w:rPr>
              <w:rFonts w:ascii="Ubuntu" w:hAnsi="Ubuntu" w:cs="Ubuntu"/>
              <w:noProof/>
              <w:sz w:val="24"/>
              <w:szCs w:val="24"/>
              <w:lang w:eastAsia="pt-BR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263520</wp:posOffset>
                </wp:positionH>
                <wp:positionV relativeFrom="margin">
                  <wp:posOffset>6480</wp:posOffset>
                </wp:positionV>
                <wp:extent cx="1615320" cy="627840"/>
                <wp:effectExtent l="0" t="0" r="0" b="0"/>
                <wp:wrapTight wrapText="bothSides">
                  <wp:wrapPolygon edited="0">
                    <wp:start x="764" y="0"/>
                    <wp:lineTo x="0" y="655"/>
                    <wp:lineTo x="-255" y="18351"/>
                    <wp:lineTo x="255" y="20972"/>
                    <wp:lineTo x="5859" y="20972"/>
                    <wp:lineTo x="18341" y="20972"/>
                    <wp:lineTo x="21653" y="19006"/>
                    <wp:lineTo x="21653" y="2622"/>
                    <wp:lineTo x="5349" y="0"/>
                    <wp:lineTo x="764" y="0"/>
                  </wp:wrapPolygon>
                </wp:wrapTight>
                <wp:docPr id="1" name="Imagem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5320" cy="62784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F05DE6" w:rsidTr="009E78A1">
      <w:trPr>
        <w:trHeight w:val="254"/>
        <w:jc w:val="center"/>
      </w:trPr>
      <w:tc>
        <w:tcPr>
          <w:tcW w:w="662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pStyle w:val="Standard"/>
            <w:tabs>
              <w:tab w:val="left" w:pos="1630"/>
            </w:tabs>
            <w:autoSpaceDE w:val="0"/>
            <w:rPr>
              <w:rFonts w:ascii="Calibri" w:hAnsi="Calibri" w:cs="Arial"/>
              <w:sz w:val="21"/>
              <w:szCs w:val="21"/>
            </w:rPr>
          </w:pPr>
          <w:r>
            <w:rPr>
              <w:rFonts w:ascii="Calibri" w:hAnsi="Calibri" w:cs="Arial"/>
              <w:sz w:val="21"/>
              <w:szCs w:val="21"/>
            </w:rPr>
            <w:t>MUNICÍPIO DE BALNEÁRIO CAMBORIÚ</w:t>
          </w:r>
        </w:p>
      </w:tc>
      <w:tc>
        <w:tcPr>
          <w:tcW w:w="3225" w:type="dxa"/>
          <w:vMerge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rPr>
              <w:rFonts w:hint="eastAsia"/>
            </w:rPr>
          </w:pPr>
        </w:p>
      </w:tc>
    </w:tr>
    <w:tr w:rsidR="00F05DE6" w:rsidTr="009E78A1">
      <w:trPr>
        <w:trHeight w:val="144"/>
        <w:jc w:val="center"/>
      </w:trPr>
      <w:tc>
        <w:tcPr>
          <w:tcW w:w="662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pStyle w:val="Standard"/>
            <w:tabs>
              <w:tab w:val="left" w:pos="1630"/>
            </w:tabs>
            <w:autoSpaceDE w:val="0"/>
            <w:rPr>
              <w:rFonts w:ascii="Calibri" w:hAnsi="Calibri" w:cs="Arial"/>
              <w:sz w:val="21"/>
              <w:szCs w:val="21"/>
            </w:rPr>
          </w:pPr>
          <w:r>
            <w:rPr>
              <w:rFonts w:ascii="Calibri" w:hAnsi="Calibri" w:cs="Arial"/>
              <w:sz w:val="21"/>
              <w:szCs w:val="21"/>
            </w:rPr>
            <w:t>FUNDAÇÃO MUNICIPAL DE ESPORTES</w:t>
          </w:r>
        </w:p>
      </w:tc>
      <w:tc>
        <w:tcPr>
          <w:tcW w:w="3225" w:type="dxa"/>
          <w:vMerge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rPr>
              <w:rFonts w:hint="eastAsia"/>
            </w:rPr>
          </w:pPr>
        </w:p>
      </w:tc>
    </w:tr>
    <w:tr w:rsidR="00F05DE6" w:rsidTr="007D0022">
      <w:trPr>
        <w:trHeight w:val="80"/>
        <w:jc w:val="center"/>
      </w:trPr>
      <w:tc>
        <w:tcPr>
          <w:tcW w:w="662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 w:rsidP="009E78A1">
          <w:pPr>
            <w:pStyle w:val="Standard"/>
            <w:tabs>
              <w:tab w:val="left" w:pos="1630"/>
            </w:tabs>
            <w:autoSpaceDE w:val="0"/>
            <w:rPr>
              <w:rFonts w:ascii="Calibri" w:hAnsi="Calibri" w:cs="Arial"/>
              <w:sz w:val="21"/>
              <w:szCs w:val="21"/>
            </w:rPr>
          </w:pPr>
        </w:p>
      </w:tc>
      <w:tc>
        <w:tcPr>
          <w:tcW w:w="3225" w:type="dxa"/>
          <w:vMerge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F05DE6" w:rsidRDefault="00F05DE6">
          <w:pPr>
            <w:rPr>
              <w:rFonts w:hint="eastAsia"/>
            </w:rPr>
          </w:pPr>
        </w:p>
      </w:tc>
    </w:tr>
  </w:tbl>
  <w:p w:rsidR="00F05DE6" w:rsidRDefault="00CF6FC0">
    <w:pPr>
      <w:pStyle w:val="Standard"/>
      <w:tabs>
        <w:tab w:val="left" w:pos="1630"/>
      </w:tabs>
      <w:autoSpaceDE w:val="0"/>
      <w:jc w:val="both"/>
      <w:rPr>
        <w:rFonts w:ascii="Ubuntu" w:hAnsi="Ubuntu" w:cs="Ubuntu"/>
        <w:sz w:val="32"/>
        <w:szCs w:val="32"/>
        <w:lang w:eastAsia="pt-BR"/>
      </w:rPr>
    </w:pPr>
    <w:r>
      <w:rPr>
        <w:rFonts w:ascii="Ubuntu" w:hAnsi="Ubuntu" w:cs="Ubuntu"/>
        <w:sz w:val="32"/>
        <w:szCs w:val="32"/>
        <w:lang w:eastAsia="pt-B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0;margin-top:16.5pt;width:481.65pt;height:.1pt;z-index:-251658240;visibility:visible;mso-position-horizontal:center;mso-position-horizontal-relative:margin;mso-position-vertical-relative:text" o:connectortype="elbow" strokeweight=".26mm">
          <v:stroke joinstyle="miter"/>
          <v:textbox style="mso-rotate-with-shape:t">
            <w:txbxContent>
              <w:p w:rsidR="00F05DE6" w:rsidRDefault="00F05DE6">
                <w:pPr>
                  <w:rPr>
                    <w:rFonts w:hint="eastAsia"/>
                  </w:rPr>
                </w:pPr>
              </w:p>
            </w:txbxContent>
          </v:textbox>
          <w10:wrap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 filled="t">
        <v:fill color2="black"/>
        <v:imagedata r:id="rId1" o:title=""/>
      </v:shape>
    </w:pict>
  </w:numPicBullet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  <w:szCs w:val="22"/>
      </w:rPr>
    </w:lvl>
  </w:abstractNum>
  <w:abstractNum w:abstractNumId="1">
    <w:nsid w:val="00000005"/>
    <w:multiLevelType w:val="singleLevel"/>
    <w:tmpl w:val="00000005"/>
    <w:name w:val="WW8Num4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993300"/>
      </w:rPr>
    </w:lvl>
  </w:abstractNum>
  <w:abstractNum w:abstractNumId="2">
    <w:nsid w:val="00000007"/>
    <w:multiLevelType w:val="singleLevel"/>
    <w:tmpl w:val="00000007"/>
    <w:name w:val="WW8Num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8"/>
    <w:multiLevelType w:val="singleLevel"/>
    <w:tmpl w:val="00000008"/>
    <w:name w:val="WW8Num7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  <w:szCs w:val="22"/>
      </w:rPr>
    </w:lvl>
  </w:abstractNum>
  <w:abstractNum w:abstractNumId="4">
    <w:nsid w:val="0000000D"/>
    <w:multiLevelType w:val="singleLevel"/>
    <w:tmpl w:val="0000000D"/>
    <w:name w:val="WW8Num12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333399"/>
        <w:sz w:val="22"/>
        <w:szCs w:val="22"/>
        <w:lang w:val="pt-PT"/>
      </w:rPr>
    </w:lvl>
  </w:abstractNum>
  <w:abstractNum w:abstractNumId="5">
    <w:nsid w:val="0000000E"/>
    <w:multiLevelType w:val="singleLevel"/>
    <w:tmpl w:val="0000000E"/>
    <w:name w:val="WW8Num13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6">
    <w:nsid w:val="0000000F"/>
    <w:multiLevelType w:val="singleLevel"/>
    <w:tmpl w:val="0000000F"/>
    <w:name w:val="WW8Num14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/>
        <w:color w:val="333399"/>
        <w:sz w:val="22"/>
      </w:rPr>
    </w:lvl>
  </w:abstractNum>
  <w:abstractNum w:abstractNumId="7">
    <w:nsid w:val="00000010"/>
    <w:multiLevelType w:val="singleLevel"/>
    <w:tmpl w:val="00000010"/>
    <w:name w:val="WW8Num15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2"/>
        <w:szCs w:val="22"/>
      </w:rPr>
    </w:lvl>
  </w:abstractNum>
  <w:abstractNum w:abstractNumId="8">
    <w:nsid w:val="08721D21"/>
    <w:multiLevelType w:val="hybridMultilevel"/>
    <w:tmpl w:val="7212AA10"/>
    <w:lvl w:ilvl="0" w:tplc="F0E67052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4671DA"/>
    <w:multiLevelType w:val="multilevel"/>
    <w:tmpl w:val="ED800904"/>
    <w:styleLink w:val="WW8Num2"/>
    <w:lvl w:ilvl="0">
      <w:start w:val="1"/>
      <w:numFmt w:val="none"/>
      <w:pStyle w:val="H6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>
    <w:nsid w:val="0D81322B"/>
    <w:multiLevelType w:val="multilevel"/>
    <w:tmpl w:val="D1DC8BB2"/>
    <w:lvl w:ilvl="0">
      <w:start w:val="6"/>
      <w:numFmt w:val="decimal"/>
      <w:lvlText w:val="%1"/>
      <w:lvlJc w:val="left"/>
      <w:pPr>
        <w:ind w:left="360" w:hanging="360"/>
      </w:pPr>
      <w:rPr>
        <w:rFonts w:eastAsia="TimesNewRomanPSMT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NewRomanPSMT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NewRomanPSMT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NewRomanPSMT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NewRomanPSMT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NewRomanPSMT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NewRomanPSMT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NewRomanPSMT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NewRomanPSMT" w:hint="default"/>
        <w:color w:val="000000"/>
      </w:rPr>
    </w:lvl>
  </w:abstractNum>
  <w:abstractNum w:abstractNumId="11">
    <w:nsid w:val="103E50BE"/>
    <w:multiLevelType w:val="multilevel"/>
    <w:tmpl w:val="985CA1D8"/>
    <w:styleLink w:val="WW8Num11"/>
    <w:lvl w:ilvl="0">
      <w:start w:val="3"/>
      <w:numFmt w:val="decimal"/>
      <w:lvlText w:val="%1"/>
      <w:lvlJc w:val="left"/>
      <w:rPr>
        <w:rFonts w:ascii="Tahoma" w:eastAsia="Tahoma" w:hAnsi="Tahoma" w:cs="Tahoma"/>
        <w:sz w:val="22"/>
      </w:rPr>
    </w:lvl>
    <w:lvl w:ilvl="1">
      <w:start w:val="1"/>
      <w:numFmt w:val="decimal"/>
      <w:lvlText w:val="%1.%2"/>
      <w:lvlJc w:val="left"/>
      <w:rPr>
        <w:rFonts w:ascii="Tahoma" w:eastAsia="Tahoma" w:hAnsi="Tahoma" w:cs="Tahoma"/>
        <w:sz w:val="22"/>
      </w:rPr>
    </w:lvl>
    <w:lvl w:ilvl="2">
      <w:start w:val="1"/>
      <w:numFmt w:val="decimal"/>
      <w:lvlText w:val="%1.%2.%3"/>
      <w:lvlJc w:val="left"/>
      <w:rPr>
        <w:rFonts w:ascii="Tahoma" w:eastAsia="Tahoma" w:hAnsi="Tahoma" w:cs="Tahoma"/>
        <w:color w:val="000000"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Tahoma" w:eastAsia="Tahoma" w:hAnsi="Tahoma" w:cs="Tahoma"/>
        <w:sz w:val="22"/>
      </w:rPr>
    </w:lvl>
    <w:lvl w:ilvl="4">
      <w:start w:val="1"/>
      <w:numFmt w:val="decimal"/>
      <w:lvlText w:val="%1.%2.%3.%4.%5"/>
      <w:lvlJc w:val="left"/>
      <w:rPr>
        <w:rFonts w:ascii="Tahoma" w:eastAsia="Tahoma" w:hAnsi="Tahoma" w:cs="Tahoma"/>
        <w:sz w:val="22"/>
      </w:rPr>
    </w:lvl>
    <w:lvl w:ilvl="5">
      <w:start w:val="1"/>
      <w:numFmt w:val="decimal"/>
      <w:lvlText w:val="%1.%2.%3.%4.%5.%6"/>
      <w:lvlJc w:val="left"/>
      <w:rPr>
        <w:rFonts w:ascii="Tahoma" w:eastAsia="Tahoma" w:hAnsi="Tahoma" w:cs="Tahoma"/>
        <w:sz w:val="22"/>
      </w:rPr>
    </w:lvl>
    <w:lvl w:ilvl="6">
      <w:start w:val="1"/>
      <w:numFmt w:val="decimal"/>
      <w:lvlText w:val="%1.%2.%3.%4.%5.%6.%7"/>
      <w:lvlJc w:val="left"/>
      <w:rPr>
        <w:rFonts w:ascii="Tahoma" w:eastAsia="Tahoma" w:hAnsi="Tahoma" w:cs="Tahoma"/>
        <w:sz w:val="22"/>
      </w:rPr>
    </w:lvl>
    <w:lvl w:ilvl="7">
      <w:start w:val="1"/>
      <w:numFmt w:val="decimal"/>
      <w:lvlText w:val="%1.%2.%3.%4.%5.%6.%7.%8"/>
      <w:lvlJc w:val="left"/>
      <w:rPr>
        <w:rFonts w:ascii="Tahoma" w:eastAsia="Tahoma" w:hAnsi="Tahoma" w:cs="Tahoma"/>
        <w:sz w:val="22"/>
      </w:rPr>
    </w:lvl>
    <w:lvl w:ilvl="8">
      <w:start w:val="1"/>
      <w:numFmt w:val="decimal"/>
      <w:lvlText w:val="%1.%2.%3.%4.%5.%6.%7.%8.%9"/>
      <w:lvlJc w:val="left"/>
      <w:rPr>
        <w:rFonts w:ascii="Tahoma" w:eastAsia="Tahoma" w:hAnsi="Tahoma" w:cs="Tahoma"/>
        <w:sz w:val="22"/>
      </w:rPr>
    </w:lvl>
  </w:abstractNum>
  <w:abstractNum w:abstractNumId="12">
    <w:nsid w:val="1A93224E"/>
    <w:multiLevelType w:val="multilevel"/>
    <w:tmpl w:val="962C9B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7232C22"/>
    <w:multiLevelType w:val="hybridMultilevel"/>
    <w:tmpl w:val="0A1E9F1C"/>
    <w:lvl w:ilvl="0" w:tplc="F420042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756968"/>
    <w:multiLevelType w:val="multilevel"/>
    <w:tmpl w:val="2A30C9C2"/>
    <w:lvl w:ilvl="0">
      <w:start w:val="1"/>
      <w:numFmt w:val="decimal"/>
      <w:lvlText w:val="%1"/>
      <w:lvlJc w:val="left"/>
      <w:pPr>
        <w:ind w:left="360" w:hanging="360"/>
      </w:pPr>
      <w:rPr>
        <w:rFonts w:cs="Tahoma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ahoma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ahoma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ahoma"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ahoma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ahoma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ahoma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ahoma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ahoma" w:hint="default"/>
        <w:color w:val="auto"/>
      </w:rPr>
    </w:lvl>
  </w:abstractNum>
  <w:abstractNum w:abstractNumId="15">
    <w:nsid w:val="3CA265E4"/>
    <w:multiLevelType w:val="hybridMultilevel"/>
    <w:tmpl w:val="83887FB0"/>
    <w:lvl w:ilvl="0" w:tplc="57F83D8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D570E"/>
    <w:multiLevelType w:val="multilevel"/>
    <w:tmpl w:val="DD3AA548"/>
    <w:styleLink w:val="WWNum7"/>
    <w:lvl w:ilvl="0">
      <w:start w:val="1"/>
      <w:numFmt w:val="decimal"/>
      <w:lvlText w:val="%1."/>
      <w:lvlJc w:val="left"/>
      <w:rPr>
        <w:b/>
        <w:i w:val="0"/>
        <w:color w:val="00000A"/>
        <w:sz w:val="20"/>
        <w:szCs w:val="20"/>
      </w:rPr>
    </w:lvl>
    <w:lvl w:ilvl="1">
      <w:start w:val="1"/>
      <w:numFmt w:val="decimal"/>
      <w:lvlText w:val="%1.%2"/>
      <w:lvlJc w:val="left"/>
      <w:rPr>
        <w:b w:val="0"/>
        <w:strike w:val="0"/>
        <w:dstrike w:val="0"/>
      </w:rPr>
    </w:lvl>
    <w:lvl w:ilvl="2">
      <w:start w:val="1"/>
      <w:numFmt w:val="decimal"/>
      <w:lvlText w:val="%1.%2.%3"/>
      <w:lvlJc w:val="left"/>
      <w:rPr>
        <w:rFonts w:ascii="Calibri" w:hAnsi="Calibri"/>
        <w:b w:val="0"/>
        <w:sz w:val="21"/>
        <w:szCs w:val="21"/>
      </w:rPr>
    </w:lvl>
    <w:lvl w:ilvl="3">
      <w:start w:val="1"/>
      <w:numFmt w:val="lowerLetter"/>
      <w:lvlText w:val="%4)"/>
      <w:lvlJc w:val="left"/>
      <w:rPr>
        <w:rFonts w:ascii="Calibri" w:hAnsi="Calibri"/>
        <w:b w:val="0"/>
        <w:sz w:val="21"/>
        <w:szCs w:val="21"/>
      </w:rPr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7">
    <w:nsid w:val="3F87541F"/>
    <w:multiLevelType w:val="multilevel"/>
    <w:tmpl w:val="D90E7232"/>
    <w:styleLink w:val="WWNum6"/>
    <w:lvl w:ilvl="0">
      <w:start w:val="1"/>
      <w:numFmt w:val="decimal"/>
      <w:lvlText w:val="%1."/>
      <w:lvlJc w:val="left"/>
      <w:rPr>
        <w:b/>
        <w:i w:val="0"/>
        <w:color w:val="00000A"/>
        <w:sz w:val="20"/>
        <w:szCs w:val="20"/>
      </w:rPr>
    </w:lvl>
    <w:lvl w:ilvl="1">
      <w:start w:val="1"/>
      <w:numFmt w:val="decimal"/>
      <w:lvlText w:val="%1.%2"/>
      <w:lvlJc w:val="left"/>
      <w:rPr>
        <w:b w:val="0"/>
        <w:strike w:val="0"/>
        <w:dstrike w:val="0"/>
      </w:rPr>
    </w:lvl>
    <w:lvl w:ilvl="2">
      <w:start w:val="1"/>
      <w:numFmt w:val="decimal"/>
      <w:lvlText w:val="%1.%2.%3"/>
      <w:lvlJc w:val="left"/>
      <w:rPr>
        <w:rFonts w:ascii="Calibri" w:hAnsi="Calibri"/>
        <w:b w:val="0"/>
        <w:sz w:val="21"/>
        <w:szCs w:val="21"/>
      </w:rPr>
    </w:lvl>
    <w:lvl w:ilvl="3">
      <w:start w:val="1"/>
      <w:numFmt w:val="lowerLetter"/>
      <w:lvlText w:val="%4)"/>
      <w:lvlJc w:val="left"/>
      <w:rPr>
        <w:rFonts w:ascii="Calibri" w:hAnsi="Calibri"/>
        <w:b w:val="0"/>
        <w:sz w:val="21"/>
        <w:szCs w:val="21"/>
      </w:rPr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>
    <w:nsid w:val="43961D1D"/>
    <w:multiLevelType w:val="multilevel"/>
    <w:tmpl w:val="1EC2677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99D53BB"/>
    <w:multiLevelType w:val="hybridMultilevel"/>
    <w:tmpl w:val="50BEE674"/>
    <w:lvl w:ilvl="0" w:tplc="083891A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AE0462"/>
    <w:multiLevelType w:val="multilevel"/>
    <w:tmpl w:val="A5ECC04E"/>
    <w:lvl w:ilvl="0">
      <w:start w:val="6"/>
      <w:numFmt w:val="decimal"/>
      <w:lvlText w:val="%1"/>
      <w:lvlJc w:val="left"/>
      <w:pPr>
        <w:ind w:left="360" w:hanging="360"/>
      </w:pPr>
      <w:rPr>
        <w:rFonts w:ascii="Arial" w:eastAsia="TimesNewRomanPSMT" w:hAnsi="Arial"/>
        <w:b/>
        <w:color w:val="000000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eastAsia="TimesNewRomanPSMT" w:hAnsi="Arial"/>
        <w:color w:val="00000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="TimesNewRomanPSMT" w:hAnsi="Arial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="TimesNewRomanPSMT" w:hAnsi="Arial"/>
        <w:b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NewRomanPSM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NewRomanPSM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NewRomanPSM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NewRomanPSM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NewRomanPSMT"/>
        <w:color w:val="000000"/>
      </w:rPr>
    </w:lvl>
  </w:abstractNum>
  <w:abstractNum w:abstractNumId="21">
    <w:nsid w:val="526529A8"/>
    <w:multiLevelType w:val="multilevel"/>
    <w:tmpl w:val="437A0F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Arial" w:eastAsia="Times New Roman" w:hAnsi="Arial" w:cs="Arial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69AA7B6A"/>
    <w:multiLevelType w:val="multilevel"/>
    <w:tmpl w:val="E4CE6F80"/>
    <w:styleLink w:val="WW8Num1"/>
    <w:lvl w:ilvl="0">
      <w:start w:val="1"/>
      <w:numFmt w:val="none"/>
      <w:pStyle w:val="Heading3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>
    <w:nsid w:val="76793EA0"/>
    <w:multiLevelType w:val="multilevel"/>
    <w:tmpl w:val="A648B3B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9"/>
  </w:num>
  <w:num w:numId="3">
    <w:abstractNumId w:val="11"/>
  </w:num>
  <w:num w:numId="4">
    <w:abstractNumId w:val="17"/>
  </w:num>
  <w:num w:numId="5">
    <w:abstractNumId w:val="16"/>
  </w:num>
  <w:num w:numId="6">
    <w:abstractNumId w:val="17"/>
    <w:lvlOverride w:ilvl="0">
      <w:startOverride w:val="1"/>
    </w:lvlOverride>
  </w:num>
  <w:num w:numId="7">
    <w:abstractNumId w:val="23"/>
  </w:num>
  <w:num w:numId="8">
    <w:abstractNumId w:val="18"/>
  </w:num>
  <w:num w:numId="9">
    <w:abstractNumId w:val="21"/>
  </w:num>
  <w:num w:numId="10">
    <w:abstractNumId w:val="14"/>
  </w:num>
  <w:num w:numId="11">
    <w:abstractNumId w:val="13"/>
  </w:num>
  <w:num w:numId="12">
    <w:abstractNumId w:val="6"/>
  </w:num>
  <w:num w:numId="13">
    <w:abstractNumId w:val="2"/>
  </w:num>
  <w:num w:numId="14">
    <w:abstractNumId w:val="0"/>
  </w:num>
  <w:num w:numId="15">
    <w:abstractNumId w:val="1"/>
  </w:num>
  <w:num w:numId="16">
    <w:abstractNumId w:val="3"/>
  </w:num>
  <w:num w:numId="17">
    <w:abstractNumId w:val="5"/>
  </w:num>
  <w:num w:numId="18">
    <w:abstractNumId w:val="7"/>
  </w:num>
  <w:num w:numId="19">
    <w:abstractNumId w:val="4"/>
  </w:num>
  <w:num w:numId="20">
    <w:abstractNumId w:val="12"/>
  </w:num>
  <w:num w:numId="21">
    <w:abstractNumId w:val="10"/>
  </w:num>
  <w:num w:numId="22">
    <w:abstractNumId w:val="20"/>
  </w:num>
  <w:num w:numId="23">
    <w:abstractNumId w:val="19"/>
  </w:num>
  <w:num w:numId="24">
    <w:abstractNumId w:val="15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16386"/>
    <o:shapelayout v:ext="edit">
      <o:idmap v:ext="edit" data="1"/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03402"/>
    <w:rsid w:val="00004068"/>
    <w:rsid w:val="00006EE9"/>
    <w:rsid w:val="00021CBF"/>
    <w:rsid w:val="0002255B"/>
    <w:rsid w:val="00041F04"/>
    <w:rsid w:val="00046D02"/>
    <w:rsid w:val="00050977"/>
    <w:rsid w:val="00057BC0"/>
    <w:rsid w:val="00061F60"/>
    <w:rsid w:val="000646D0"/>
    <w:rsid w:val="00081B95"/>
    <w:rsid w:val="000B5581"/>
    <w:rsid w:val="000C0682"/>
    <w:rsid w:val="000D063A"/>
    <w:rsid w:val="000E0BED"/>
    <w:rsid w:val="001052E8"/>
    <w:rsid w:val="00120B34"/>
    <w:rsid w:val="00123892"/>
    <w:rsid w:val="001241C1"/>
    <w:rsid w:val="001263B7"/>
    <w:rsid w:val="001313DD"/>
    <w:rsid w:val="00133BAE"/>
    <w:rsid w:val="00154FBE"/>
    <w:rsid w:val="0017002C"/>
    <w:rsid w:val="001731A6"/>
    <w:rsid w:val="00181A59"/>
    <w:rsid w:val="001968A3"/>
    <w:rsid w:val="001A3B96"/>
    <w:rsid w:val="001B278E"/>
    <w:rsid w:val="001E6251"/>
    <w:rsid w:val="002025D6"/>
    <w:rsid w:val="0020707E"/>
    <w:rsid w:val="00213B82"/>
    <w:rsid w:val="00220F2C"/>
    <w:rsid w:val="00231176"/>
    <w:rsid w:val="00231B8A"/>
    <w:rsid w:val="00233C57"/>
    <w:rsid w:val="002741E2"/>
    <w:rsid w:val="00282442"/>
    <w:rsid w:val="002A0C0F"/>
    <w:rsid w:val="002A749E"/>
    <w:rsid w:val="002B3DB2"/>
    <w:rsid w:val="002C0804"/>
    <w:rsid w:val="002C69B6"/>
    <w:rsid w:val="002E7A4A"/>
    <w:rsid w:val="00302059"/>
    <w:rsid w:val="00302E1C"/>
    <w:rsid w:val="00310B6E"/>
    <w:rsid w:val="00310D75"/>
    <w:rsid w:val="003113A8"/>
    <w:rsid w:val="00316769"/>
    <w:rsid w:val="0036042E"/>
    <w:rsid w:val="00372F2E"/>
    <w:rsid w:val="00390435"/>
    <w:rsid w:val="003923D8"/>
    <w:rsid w:val="00396735"/>
    <w:rsid w:val="003A0125"/>
    <w:rsid w:val="003A0A3D"/>
    <w:rsid w:val="003A5FCA"/>
    <w:rsid w:val="003C3811"/>
    <w:rsid w:val="003C443E"/>
    <w:rsid w:val="003C7ADC"/>
    <w:rsid w:val="003E1CDC"/>
    <w:rsid w:val="003E200D"/>
    <w:rsid w:val="00401249"/>
    <w:rsid w:val="00401ACB"/>
    <w:rsid w:val="00422863"/>
    <w:rsid w:val="00425F47"/>
    <w:rsid w:val="00462CD0"/>
    <w:rsid w:val="00465575"/>
    <w:rsid w:val="00483846"/>
    <w:rsid w:val="00496141"/>
    <w:rsid w:val="004A0A6D"/>
    <w:rsid w:val="004D0FAC"/>
    <w:rsid w:val="004E1AC9"/>
    <w:rsid w:val="004F2544"/>
    <w:rsid w:val="00514707"/>
    <w:rsid w:val="005158E2"/>
    <w:rsid w:val="00516ACF"/>
    <w:rsid w:val="00531852"/>
    <w:rsid w:val="00534443"/>
    <w:rsid w:val="00537F83"/>
    <w:rsid w:val="00547167"/>
    <w:rsid w:val="00557B36"/>
    <w:rsid w:val="0057283B"/>
    <w:rsid w:val="005802C2"/>
    <w:rsid w:val="00582ED6"/>
    <w:rsid w:val="0058390F"/>
    <w:rsid w:val="0059239F"/>
    <w:rsid w:val="00594033"/>
    <w:rsid w:val="005A5F9D"/>
    <w:rsid w:val="005B0DCE"/>
    <w:rsid w:val="005D14C3"/>
    <w:rsid w:val="005D7DAB"/>
    <w:rsid w:val="005E5269"/>
    <w:rsid w:val="005E5816"/>
    <w:rsid w:val="005E7AA2"/>
    <w:rsid w:val="005F3514"/>
    <w:rsid w:val="005F4305"/>
    <w:rsid w:val="00600012"/>
    <w:rsid w:val="00603402"/>
    <w:rsid w:val="0060610C"/>
    <w:rsid w:val="00614019"/>
    <w:rsid w:val="00621F26"/>
    <w:rsid w:val="00622B94"/>
    <w:rsid w:val="006341E7"/>
    <w:rsid w:val="00635F58"/>
    <w:rsid w:val="00662229"/>
    <w:rsid w:val="006746E0"/>
    <w:rsid w:val="00675EBE"/>
    <w:rsid w:val="006A2B64"/>
    <w:rsid w:val="006A2F40"/>
    <w:rsid w:val="006A595D"/>
    <w:rsid w:val="006B3044"/>
    <w:rsid w:val="006D7C74"/>
    <w:rsid w:val="006E4D53"/>
    <w:rsid w:val="006F5CBF"/>
    <w:rsid w:val="00700475"/>
    <w:rsid w:val="00722B85"/>
    <w:rsid w:val="00744B7E"/>
    <w:rsid w:val="007459B0"/>
    <w:rsid w:val="00774A11"/>
    <w:rsid w:val="00790222"/>
    <w:rsid w:val="007940E7"/>
    <w:rsid w:val="007A1C2E"/>
    <w:rsid w:val="007A5105"/>
    <w:rsid w:val="007A7F18"/>
    <w:rsid w:val="007B2DEC"/>
    <w:rsid w:val="007D0022"/>
    <w:rsid w:val="007D1566"/>
    <w:rsid w:val="007E7241"/>
    <w:rsid w:val="0081705C"/>
    <w:rsid w:val="008256A0"/>
    <w:rsid w:val="008325BC"/>
    <w:rsid w:val="008339D4"/>
    <w:rsid w:val="008532D5"/>
    <w:rsid w:val="00856882"/>
    <w:rsid w:val="008633A4"/>
    <w:rsid w:val="008662E9"/>
    <w:rsid w:val="0087190B"/>
    <w:rsid w:val="00874A90"/>
    <w:rsid w:val="008839C9"/>
    <w:rsid w:val="008A501D"/>
    <w:rsid w:val="008A5F10"/>
    <w:rsid w:val="008C0F0D"/>
    <w:rsid w:val="008D4A55"/>
    <w:rsid w:val="008F13A7"/>
    <w:rsid w:val="009017E9"/>
    <w:rsid w:val="009024A2"/>
    <w:rsid w:val="0090380A"/>
    <w:rsid w:val="00906508"/>
    <w:rsid w:val="00907BD9"/>
    <w:rsid w:val="009208B6"/>
    <w:rsid w:val="009326DD"/>
    <w:rsid w:val="009371A4"/>
    <w:rsid w:val="00947D3E"/>
    <w:rsid w:val="009545D1"/>
    <w:rsid w:val="00971734"/>
    <w:rsid w:val="009744B9"/>
    <w:rsid w:val="00982D7A"/>
    <w:rsid w:val="00992F5B"/>
    <w:rsid w:val="009A0F49"/>
    <w:rsid w:val="009C24DC"/>
    <w:rsid w:val="009D5066"/>
    <w:rsid w:val="009E17D2"/>
    <w:rsid w:val="009E78A1"/>
    <w:rsid w:val="009F391E"/>
    <w:rsid w:val="009F7BCD"/>
    <w:rsid w:val="00A06D58"/>
    <w:rsid w:val="00A223A1"/>
    <w:rsid w:val="00A25A11"/>
    <w:rsid w:val="00A25CB3"/>
    <w:rsid w:val="00A314AC"/>
    <w:rsid w:val="00A347B6"/>
    <w:rsid w:val="00A720E1"/>
    <w:rsid w:val="00A8156A"/>
    <w:rsid w:val="00A84C1D"/>
    <w:rsid w:val="00A97751"/>
    <w:rsid w:val="00AB05D8"/>
    <w:rsid w:val="00AC066D"/>
    <w:rsid w:val="00AD54E5"/>
    <w:rsid w:val="00AE5473"/>
    <w:rsid w:val="00AF3F71"/>
    <w:rsid w:val="00AF7494"/>
    <w:rsid w:val="00B036C1"/>
    <w:rsid w:val="00B04274"/>
    <w:rsid w:val="00B14D03"/>
    <w:rsid w:val="00B15F96"/>
    <w:rsid w:val="00B32B62"/>
    <w:rsid w:val="00B32DDB"/>
    <w:rsid w:val="00B358E1"/>
    <w:rsid w:val="00B533CE"/>
    <w:rsid w:val="00B54A6E"/>
    <w:rsid w:val="00B77878"/>
    <w:rsid w:val="00B812D6"/>
    <w:rsid w:val="00BA5866"/>
    <w:rsid w:val="00BA7E11"/>
    <w:rsid w:val="00BE48B7"/>
    <w:rsid w:val="00BF7327"/>
    <w:rsid w:val="00C17FF6"/>
    <w:rsid w:val="00C47564"/>
    <w:rsid w:val="00C5316C"/>
    <w:rsid w:val="00C9531D"/>
    <w:rsid w:val="00C96EA7"/>
    <w:rsid w:val="00CA00EC"/>
    <w:rsid w:val="00CA191A"/>
    <w:rsid w:val="00CA5619"/>
    <w:rsid w:val="00CC089E"/>
    <w:rsid w:val="00CC3DB4"/>
    <w:rsid w:val="00CD24FA"/>
    <w:rsid w:val="00CD5DB6"/>
    <w:rsid w:val="00CF6FC0"/>
    <w:rsid w:val="00CF7890"/>
    <w:rsid w:val="00D050BC"/>
    <w:rsid w:val="00D06DB8"/>
    <w:rsid w:val="00D11F77"/>
    <w:rsid w:val="00D12B01"/>
    <w:rsid w:val="00D52392"/>
    <w:rsid w:val="00D67EAB"/>
    <w:rsid w:val="00D70A3E"/>
    <w:rsid w:val="00D7212B"/>
    <w:rsid w:val="00DA721B"/>
    <w:rsid w:val="00DC11C0"/>
    <w:rsid w:val="00DD0C10"/>
    <w:rsid w:val="00DD73D6"/>
    <w:rsid w:val="00DE1612"/>
    <w:rsid w:val="00DE2B16"/>
    <w:rsid w:val="00DF0440"/>
    <w:rsid w:val="00DF099A"/>
    <w:rsid w:val="00E24434"/>
    <w:rsid w:val="00E3115C"/>
    <w:rsid w:val="00E431B8"/>
    <w:rsid w:val="00E506D5"/>
    <w:rsid w:val="00E55AA9"/>
    <w:rsid w:val="00E57962"/>
    <w:rsid w:val="00E66E97"/>
    <w:rsid w:val="00E7191A"/>
    <w:rsid w:val="00E726D4"/>
    <w:rsid w:val="00E72BEF"/>
    <w:rsid w:val="00E9609D"/>
    <w:rsid w:val="00EA1CEE"/>
    <w:rsid w:val="00EB3FA9"/>
    <w:rsid w:val="00EC4226"/>
    <w:rsid w:val="00F05DE6"/>
    <w:rsid w:val="00F060C9"/>
    <w:rsid w:val="00F17220"/>
    <w:rsid w:val="00F241E4"/>
    <w:rsid w:val="00F44944"/>
    <w:rsid w:val="00F475CA"/>
    <w:rsid w:val="00F50F54"/>
    <w:rsid w:val="00F67282"/>
    <w:rsid w:val="00F73D2E"/>
    <w:rsid w:val="00F75BE5"/>
    <w:rsid w:val="00F75EA1"/>
    <w:rsid w:val="00F91382"/>
    <w:rsid w:val="00F928FB"/>
    <w:rsid w:val="00F96AE9"/>
    <w:rsid w:val="00FA0C20"/>
    <w:rsid w:val="00FA688B"/>
    <w:rsid w:val="00FB5CF3"/>
    <w:rsid w:val="00FC0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3"/>
        <w:sz w:val="24"/>
        <w:szCs w:val="24"/>
        <w:lang w:val="pt-B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03402"/>
  </w:style>
  <w:style w:type="paragraph" w:styleId="Ttulo1">
    <w:name w:val="heading 1"/>
    <w:basedOn w:val="Standard"/>
    <w:next w:val="Standard"/>
    <w:rsid w:val="00603402"/>
    <w:pPr>
      <w:keepNext/>
      <w:jc w:val="center"/>
      <w:outlineLvl w:val="0"/>
    </w:pPr>
    <w:rPr>
      <w:b/>
      <w:bCs/>
      <w:u w:val="single"/>
    </w:rPr>
  </w:style>
  <w:style w:type="paragraph" w:styleId="Ttulo2">
    <w:name w:val="heading 2"/>
    <w:basedOn w:val="Standard"/>
    <w:next w:val="Standard"/>
    <w:rsid w:val="00603402"/>
    <w:pPr>
      <w:keepNext/>
      <w:jc w:val="both"/>
      <w:outlineLvl w:val="1"/>
    </w:pPr>
    <w:rPr>
      <w:b/>
      <w:bCs/>
    </w:rPr>
  </w:style>
  <w:style w:type="paragraph" w:styleId="Ttulo3">
    <w:name w:val="heading 3"/>
    <w:basedOn w:val="Standard"/>
    <w:next w:val="Standard"/>
    <w:rsid w:val="0060340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qFormat/>
    <w:rsid w:val="00603402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60340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rsid w:val="00603402"/>
    <w:pPr>
      <w:widowControl w:val="0"/>
      <w:spacing w:after="120"/>
    </w:pPr>
    <w:rPr>
      <w:rFonts w:eastAsia="Lucida Sans Unicode"/>
      <w:sz w:val="24"/>
      <w:szCs w:val="24"/>
    </w:rPr>
  </w:style>
  <w:style w:type="paragraph" w:styleId="Lista">
    <w:name w:val="List"/>
    <w:basedOn w:val="Textbody"/>
    <w:rsid w:val="00603402"/>
    <w:rPr>
      <w:rFonts w:ascii="Trebuchet MS" w:hAnsi="Trebuchet MS" w:cs="Tahoma"/>
    </w:rPr>
  </w:style>
  <w:style w:type="paragraph" w:customStyle="1" w:styleId="Caption">
    <w:name w:val="Caption"/>
    <w:basedOn w:val="Standard"/>
    <w:rsid w:val="00603402"/>
    <w:pPr>
      <w:suppressLineNumbers/>
      <w:spacing w:before="120" w:after="120"/>
    </w:pPr>
    <w:rPr>
      <w:rFonts w:cs="Mangal, 'Cambria Math'"/>
      <w:i/>
      <w:iCs/>
      <w:sz w:val="24"/>
      <w:szCs w:val="24"/>
    </w:rPr>
  </w:style>
  <w:style w:type="paragraph" w:customStyle="1" w:styleId="Index">
    <w:name w:val="Index"/>
    <w:basedOn w:val="Standard"/>
    <w:rsid w:val="00603402"/>
    <w:pPr>
      <w:suppressLineNumbers/>
    </w:pPr>
    <w:rPr>
      <w:rFonts w:ascii="Trebuchet MS" w:hAnsi="Trebuchet MS" w:cs="Tahoma"/>
    </w:rPr>
  </w:style>
  <w:style w:type="paragraph" w:customStyle="1" w:styleId="Heading1">
    <w:name w:val="Heading 1"/>
    <w:basedOn w:val="Standard"/>
    <w:next w:val="Standard"/>
    <w:rsid w:val="00603402"/>
    <w:pPr>
      <w:keepNext/>
      <w:jc w:val="both"/>
      <w:outlineLvl w:val="0"/>
    </w:pPr>
    <w:rPr>
      <w:rFonts w:ascii="Tahoma" w:hAnsi="Tahoma" w:cs="Tahoma"/>
      <w:b/>
    </w:rPr>
  </w:style>
  <w:style w:type="paragraph" w:customStyle="1" w:styleId="Heading2">
    <w:name w:val="Heading 2"/>
    <w:basedOn w:val="Standard"/>
    <w:next w:val="Standard"/>
    <w:rsid w:val="00603402"/>
    <w:pPr>
      <w:keepNext/>
      <w:outlineLvl w:val="1"/>
    </w:pPr>
    <w:rPr>
      <w:rFonts w:ascii="Garamond" w:hAnsi="Garamond" w:cs="Garamond"/>
      <w:sz w:val="28"/>
    </w:rPr>
  </w:style>
  <w:style w:type="paragraph" w:customStyle="1" w:styleId="Heading3">
    <w:name w:val="Heading 3"/>
    <w:basedOn w:val="Standard"/>
    <w:next w:val="Standard"/>
    <w:rsid w:val="00603402"/>
    <w:pPr>
      <w:keepNext/>
      <w:numPr>
        <w:numId w:val="1"/>
      </w:numPr>
      <w:outlineLvl w:val="2"/>
    </w:pPr>
    <w:rPr>
      <w:rFonts w:ascii="Arial" w:hAnsi="Arial" w:cs="Arial"/>
      <w:b/>
      <w:bCs/>
      <w:sz w:val="28"/>
    </w:rPr>
  </w:style>
  <w:style w:type="paragraph" w:customStyle="1" w:styleId="Ttulo10">
    <w:name w:val="Título1"/>
    <w:basedOn w:val="Standard"/>
    <w:next w:val="Textbody"/>
    <w:rsid w:val="00603402"/>
    <w:pPr>
      <w:keepNext/>
      <w:spacing w:before="240" w:after="120"/>
    </w:pPr>
    <w:rPr>
      <w:rFonts w:ascii="Liberation Sans" w:eastAsia="Microsoft YaHei" w:hAnsi="Liberation Sans" w:cs="Mangal, 'Cambria Math'"/>
      <w:sz w:val="28"/>
      <w:szCs w:val="28"/>
    </w:rPr>
  </w:style>
  <w:style w:type="paragraph" w:customStyle="1" w:styleId="Captulo">
    <w:name w:val="Capítulo"/>
    <w:basedOn w:val="Standard"/>
    <w:next w:val="Textbody"/>
    <w:rsid w:val="00603402"/>
    <w:pPr>
      <w:keepNext/>
      <w:spacing w:before="240" w:after="120"/>
    </w:pPr>
    <w:rPr>
      <w:rFonts w:ascii="Tahoma" w:eastAsia="Arial Unicode MS" w:hAnsi="Tahoma" w:cs="Tahoma"/>
      <w:sz w:val="24"/>
      <w:szCs w:val="28"/>
    </w:rPr>
  </w:style>
  <w:style w:type="paragraph" w:customStyle="1" w:styleId="Legenda1">
    <w:name w:val="Legenda1"/>
    <w:basedOn w:val="Standard"/>
    <w:rsid w:val="00603402"/>
    <w:pPr>
      <w:suppressLineNumbers/>
      <w:spacing w:before="120" w:after="120"/>
    </w:pPr>
    <w:rPr>
      <w:rFonts w:ascii="Trebuchet MS" w:hAnsi="Trebuchet MS" w:cs="Tahoma"/>
      <w:i/>
      <w:iCs/>
      <w:szCs w:val="24"/>
    </w:rPr>
  </w:style>
  <w:style w:type="paragraph" w:customStyle="1" w:styleId="Recuodecorpodetexto21">
    <w:name w:val="Recuo de corpo de texto 21"/>
    <w:basedOn w:val="Standard"/>
    <w:rsid w:val="00603402"/>
    <w:pPr>
      <w:ind w:firstLine="2977"/>
      <w:jc w:val="both"/>
    </w:pPr>
    <w:rPr>
      <w:rFonts w:ascii="Arial" w:hAnsi="Arial" w:cs="Arial"/>
    </w:rPr>
  </w:style>
  <w:style w:type="paragraph" w:customStyle="1" w:styleId="Recuodecorpodetexto31">
    <w:name w:val="Recuo de corpo de texto 31"/>
    <w:basedOn w:val="Standard"/>
    <w:rsid w:val="00603402"/>
    <w:pPr>
      <w:ind w:left="4253" w:hanging="1276"/>
      <w:jc w:val="both"/>
    </w:pPr>
    <w:rPr>
      <w:rFonts w:ascii="Arial" w:hAnsi="Arial" w:cs="Arial"/>
      <w:b/>
      <w:bCs/>
    </w:rPr>
  </w:style>
  <w:style w:type="paragraph" w:customStyle="1" w:styleId="Header">
    <w:name w:val="Header"/>
    <w:basedOn w:val="Standard"/>
    <w:rsid w:val="00603402"/>
    <w:pPr>
      <w:tabs>
        <w:tab w:val="center" w:pos="4419"/>
        <w:tab w:val="right" w:pos="8838"/>
      </w:tabs>
    </w:pPr>
  </w:style>
  <w:style w:type="paragraph" w:customStyle="1" w:styleId="Footer">
    <w:name w:val="Footer"/>
    <w:basedOn w:val="Standard"/>
    <w:rsid w:val="00603402"/>
    <w:pPr>
      <w:tabs>
        <w:tab w:val="center" w:pos="4419"/>
        <w:tab w:val="right" w:pos="8838"/>
      </w:tabs>
    </w:pPr>
    <w:rPr>
      <w:rFonts w:ascii="AvantGarde Bk BT" w:hAnsi="AvantGarde Bk BT" w:cs="AvantGarde Bk BT"/>
      <w:i/>
      <w:color w:val="000080"/>
    </w:rPr>
  </w:style>
  <w:style w:type="paragraph" w:styleId="Textodebalo">
    <w:name w:val="Balloon Text"/>
    <w:basedOn w:val="Standard"/>
    <w:rsid w:val="00603402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Standard"/>
    <w:rsid w:val="00603402"/>
    <w:pPr>
      <w:spacing w:after="120"/>
    </w:pPr>
    <w:rPr>
      <w:sz w:val="16"/>
      <w:szCs w:val="16"/>
    </w:rPr>
  </w:style>
  <w:style w:type="paragraph" w:styleId="NormalWeb">
    <w:name w:val="Normal (Web)"/>
    <w:basedOn w:val="Standard"/>
    <w:rsid w:val="00603402"/>
    <w:pPr>
      <w:spacing w:before="100" w:after="100"/>
    </w:pPr>
  </w:style>
  <w:style w:type="paragraph" w:customStyle="1" w:styleId="Textoembloco1">
    <w:name w:val="Texto em bloco1"/>
    <w:basedOn w:val="Standard"/>
    <w:rsid w:val="00603402"/>
    <w:pPr>
      <w:ind w:left="851" w:right="567"/>
    </w:pPr>
    <w:rPr>
      <w:rFonts w:eastAsia="Batang, 바탕"/>
    </w:rPr>
  </w:style>
  <w:style w:type="paragraph" w:customStyle="1" w:styleId="Corpodetexto21">
    <w:name w:val="Corpo de texto 21"/>
    <w:basedOn w:val="Standard"/>
    <w:rsid w:val="00603402"/>
    <w:pPr>
      <w:spacing w:after="120" w:line="480" w:lineRule="auto"/>
    </w:pPr>
  </w:style>
  <w:style w:type="paragraph" w:customStyle="1" w:styleId="Footnote">
    <w:name w:val="Footnote"/>
    <w:basedOn w:val="Standard"/>
    <w:rsid w:val="00603402"/>
  </w:style>
  <w:style w:type="paragraph" w:customStyle="1" w:styleId="TableContents">
    <w:name w:val="Table Contents"/>
    <w:basedOn w:val="Standard"/>
    <w:rsid w:val="00603402"/>
    <w:pPr>
      <w:widowControl w:val="0"/>
      <w:suppressLineNumbers/>
    </w:pPr>
    <w:rPr>
      <w:rFonts w:eastAsia="Lucida Sans Unicode"/>
      <w:sz w:val="24"/>
      <w:szCs w:val="24"/>
    </w:rPr>
  </w:style>
  <w:style w:type="paragraph" w:customStyle="1" w:styleId="Ttulodatabela">
    <w:name w:val="Título da tabela"/>
    <w:basedOn w:val="TableContents"/>
    <w:rsid w:val="00603402"/>
    <w:pPr>
      <w:jc w:val="center"/>
    </w:pPr>
    <w:rPr>
      <w:b/>
      <w:bCs/>
      <w:i/>
      <w:iCs/>
    </w:rPr>
  </w:style>
  <w:style w:type="paragraph" w:customStyle="1" w:styleId="TableContentsuser">
    <w:name w:val="Table Contents (user)"/>
    <w:basedOn w:val="Standard"/>
    <w:rsid w:val="00603402"/>
    <w:rPr>
      <w:rFonts w:eastAsia="Lucida Sans Unicode"/>
    </w:rPr>
  </w:style>
  <w:style w:type="paragraph" w:customStyle="1" w:styleId="DefinitionTerm">
    <w:name w:val="Definition Term"/>
    <w:basedOn w:val="Standard"/>
    <w:next w:val="DefinitionList"/>
    <w:rsid w:val="00603402"/>
  </w:style>
  <w:style w:type="paragraph" w:customStyle="1" w:styleId="DefinitionList">
    <w:name w:val="Definition List"/>
    <w:basedOn w:val="Standard"/>
    <w:next w:val="DefinitionTerm"/>
    <w:rsid w:val="00603402"/>
    <w:pPr>
      <w:ind w:left="360"/>
    </w:pPr>
  </w:style>
  <w:style w:type="paragraph" w:customStyle="1" w:styleId="H1">
    <w:name w:val="H1"/>
    <w:basedOn w:val="Standard"/>
    <w:next w:val="Standard"/>
    <w:rsid w:val="00603402"/>
    <w:pPr>
      <w:keepNext/>
    </w:pPr>
    <w:rPr>
      <w:b/>
      <w:bCs/>
      <w:sz w:val="48"/>
      <w:szCs w:val="48"/>
    </w:rPr>
  </w:style>
  <w:style w:type="paragraph" w:customStyle="1" w:styleId="H2">
    <w:name w:val="H2"/>
    <w:basedOn w:val="Standard"/>
    <w:next w:val="Standard"/>
    <w:rsid w:val="00603402"/>
    <w:pPr>
      <w:keepNext/>
    </w:pPr>
    <w:rPr>
      <w:b/>
      <w:bCs/>
      <w:sz w:val="36"/>
      <w:szCs w:val="36"/>
    </w:rPr>
  </w:style>
  <w:style w:type="paragraph" w:customStyle="1" w:styleId="H3">
    <w:name w:val="H3"/>
    <w:basedOn w:val="Standard"/>
    <w:next w:val="Standard"/>
    <w:rsid w:val="00603402"/>
    <w:pPr>
      <w:keepNext/>
    </w:pPr>
    <w:rPr>
      <w:b/>
      <w:bCs/>
      <w:sz w:val="28"/>
      <w:szCs w:val="28"/>
    </w:rPr>
  </w:style>
  <w:style w:type="paragraph" w:customStyle="1" w:styleId="H4">
    <w:name w:val="H4"/>
    <w:basedOn w:val="Standard"/>
    <w:next w:val="Standard"/>
    <w:rsid w:val="00603402"/>
    <w:pPr>
      <w:keepNext/>
    </w:pPr>
    <w:rPr>
      <w:b/>
      <w:bCs/>
      <w:sz w:val="24"/>
      <w:szCs w:val="24"/>
    </w:rPr>
  </w:style>
  <w:style w:type="paragraph" w:customStyle="1" w:styleId="H5">
    <w:name w:val="H5"/>
    <w:basedOn w:val="Standard"/>
    <w:next w:val="Standard"/>
    <w:rsid w:val="00603402"/>
    <w:pPr>
      <w:keepNext/>
    </w:pPr>
    <w:rPr>
      <w:b/>
      <w:bCs/>
    </w:rPr>
  </w:style>
  <w:style w:type="paragraph" w:customStyle="1" w:styleId="H6">
    <w:name w:val="H6"/>
    <w:basedOn w:val="Standard"/>
    <w:next w:val="Standard"/>
    <w:rsid w:val="00603402"/>
    <w:pPr>
      <w:keepNext/>
      <w:numPr>
        <w:numId w:val="2"/>
      </w:numPr>
    </w:pPr>
    <w:rPr>
      <w:b/>
      <w:bCs/>
      <w:sz w:val="16"/>
      <w:szCs w:val="16"/>
    </w:rPr>
  </w:style>
  <w:style w:type="paragraph" w:customStyle="1" w:styleId="Address">
    <w:name w:val="Address"/>
    <w:basedOn w:val="Standard"/>
    <w:next w:val="Standard"/>
    <w:rsid w:val="00603402"/>
    <w:rPr>
      <w:i/>
      <w:iCs/>
    </w:rPr>
  </w:style>
  <w:style w:type="paragraph" w:customStyle="1" w:styleId="Blockquote">
    <w:name w:val="Blockquote"/>
    <w:basedOn w:val="Standard"/>
    <w:next w:val="Standard"/>
    <w:rsid w:val="00603402"/>
    <w:pPr>
      <w:ind w:left="360" w:right="360"/>
    </w:pPr>
  </w:style>
  <w:style w:type="paragraph" w:customStyle="1" w:styleId="Preformatted">
    <w:name w:val="Preformatted"/>
    <w:basedOn w:val="Standard"/>
    <w:next w:val="Standard"/>
    <w:rsid w:val="0060340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</w:rPr>
  </w:style>
  <w:style w:type="paragraph" w:customStyle="1" w:styleId="z-BottomofForm">
    <w:name w:val="z-Bottom of Form"/>
    <w:next w:val="Standard"/>
    <w:rsid w:val="00603402"/>
    <w:pPr>
      <w:pBdr>
        <w:top w:val="double" w:sz="2" w:space="0" w:color="000000"/>
      </w:pBdr>
      <w:autoSpaceDE w:val="0"/>
      <w:jc w:val="center"/>
    </w:pPr>
    <w:rPr>
      <w:rFonts w:ascii="Arial" w:eastAsia="Arial" w:hAnsi="Arial" w:cs="Arial"/>
      <w:vanish/>
      <w:sz w:val="16"/>
      <w:szCs w:val="16"/>
      <w:lang w:bidi="ar-SA"/>
    </w:rPr>
  </w:style>
  <w:style w:type="paragraph" w:customStyle="1" w:styleId="z-TopofForm">
    <w:name w:val="z-Top of Form"/>
    <w:next w:val="Standard"/>
    <w:rsid w:val="00603402"/>
    <w:pPr>
      <w:pBdr>
        <w:bottom w:val="double" w:sz="2" w:space="0" w:color="000000"/>
      </w:pBdr>
      <w:autoSpaceDE w:val="0"/>
      <w:jc w:val="center"/>
    </w:pPr>
    <w:rPr>
      <w:rFonts w:ascii="Arial" w:eastAsia="Arial" w:hAnsi="Arial" w:cs="Arial"/>
      <w:vanish/>
      <w:sz w:val="16"/>
      <w:szCs w:val="16"/>
      <w:lang w:bidi="ar-SA"/>
    </w:rPr>
  </w:style>
  <w:style w:type="paragraph" w:styleId="Rodap">
    <w:name w:val="footer"/>
    <w:basedOn w:val="Standard"/>
    <w:link w:val="RodapChar"/>
    <w:uiPriority w:val="99"/>
    <w:rsid w:val="00603402"/>
    <w:pPr>
      <w:tabs>
        <w:tab w:val="center" w:pos="4419"/>
        <w:tab w:val="right" w:pos="8838"/>
      </w:tabs>
    </w:pPr>
    <w:rPr>
      <w:rFonts w:ascii="AvantGarde Bk BT" w:hAnsi="AvantGarde Bk BT" w:cs="AvantGarde Bk BT"/>
      <w:i/>
      <w:color w:val="000080"/>
    </w:rPr>
  </w:style>
  <w:style w:type="paragraph" w:customStyle="1" w:styleId="A101072">
    <w:name w:val="_A101072"/>
    <w:rsid w:val="00603402"/>
    <w:pPr>
      <w:ind w:left="1296"/>
      <w:jc w:val="both"/>
    </w:pPr>
    <w:rPr>
      <w:rFonts w:ascii="Times New Roman" w:eastAsia="Arial" w:hAnsi="Times New Roman" w:cs="Times New Roman"/>
      <w:color w:val="000000"/>
      <w:szCs w:val="20"/>
      <w:lang w:bidi="ar-SA"/>
    </w:rPr>
  </w:style>
  <w:style w:type="paragraph" w:customStyle="1" w:styleId="A301072">
    <w:name w:val="_A301072"/>
    <w:rsid w:val="00603402"/>
    <w:pPr>
      <w:ind w:left="1296" w:firstLine="2880"/>
      <w:jc w:val="both"/>
    </w:pPr>
    <w:rPr>
      <w:rFonts w:ascii="Times New Roman" w:eastAsia="Arial" w:hAnsi="Times New Roman" w:cs="Times New Roman"/>
      <w:color w:val="000000"/>
      <w:szCs w:val="20"/>
      <w:lang w:bidi="ar-SA"/>
    </w:rPr>
  </w:style>
  <w:style w:type="paragraph" w:customStyle="1" w:styleId="A281072">
    <w:name w:val="_A281072"/>
    <w:rsid w:val="00603402"/>
    <w:pPr>
      <w:ind w:left="1296" w:firstLine="2592"/>
      <w:jc w:val="both"/>
    </w:pPr>
    <w:rPr>
      <w:rFonts w:ascii="Times New Roman" w:eastAsia="Arial" w:hAnsi="Times New Roman" w:cs="Times New Roman"/>
      <w:color w:val="000000"/>
      <w:szCs w:val="20"/>
      <w:lang w:bidi="ar-SA"/>
    </w:rPr>
  </w:style>
  <w:style w:type="paragraph" w:customStyle="1" w:styleId="A341072">
    <w:name w:val="_A341072"/>
    <w:rsid w:val="00603402"/>
    <w:pPr>
      <w:ind w:left="1296" w:firstLine="3456"/>
      <w:jc w:val="both"/>
    </w:pPr>
    <w:rPr>
      <w:rFonts w:ascii="Times New Roman" w:eastAsia="Arial" w:hAnsi="Times New Roman" w:cs="Times New Roman"/>
      <w:color w:val="000000"/>
      <w:szCs w:val="20"/>
      <w:lang w:bidi="ar-SA"/>
    </w:rPr>
  </w:style>
  <w:style w:type="paragraph" w:customStyle="1" w:styleId="A171072">
    <w:name w:val="_A171072"/>
    <w:rsid w:val="00603402"/>
    <w:pPr>
      <w:ind w:left="1296" w:firstLine="1008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521072">
    <w:name w:val="_A521072"/>
    <w:rsid w:val="00603402"/>
    <w:pPr>
      <w:ind w:left="1296" w:firstLine="6048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202072">
    <w:name w:val="_A202072"/>
    <w:rsid w:val="00603402"/>
    <w:pPr>
      <w:ind w:left="2736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311072">
    <w:name w:val="_A311072"/>
    <w:rsid w:val="00603402"/>
    <w:pPr>
      <w:ind w:left="1296" w:firstLine="3024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101672">
    <w:name w:val="_A101672"/>
    <w:rsid w:val="00603402"/>
    <w:pPr>
      <w:ind w:left="2160" w:hanging="864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331072">
    <w:name w:val="_A331072"/>
    <w:rsid w:val="00603402"/>
    <w:pPr>
      <w:ind w:left="1296" w:firstLine="3312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A291072">
    <w:name w:val="_A291072"/>
    <w:rsid w:val="00603402"/>
    <w:pPr>
      <w:ind w:left="1296" w:firstLine="2736"/>
      <w:jc w:val="both"/>
    </w:pPr>
    <w:rPr>
      <w:rFonts w:ascii="Times New Roman" w:eastAsia="Times New Roman" w:hAnsi="Times New Roman" w:cs="Times New Roman"/>
      <w:color w:val="000000"/>
      <w:szCs w:val="20"/>
      <w:lang w:bidi="ar-SA"/>
    </w:rPr>
  </w:style>
  <w:style w:type="paragraph" w:customStyle="1" w:styleId="western">
    <w:name w:val="western"/>
    <w:basedOn w:val="Standard"/>
    <w:rsid w:val="00603402"/>
    <w:pPr>
      <w:suppressAutoHyphens w:val="0"/>
      <w:spacing w:before="100" w:after="119"/>
    </w:pPr>
    <w:rPr>
      <w:sz w:val="24"/>
      <w:szCs w:val="24"/>
    </w:rPr>
  </w:style>
  <w:style w:type="paragraph" w:customStyle="1" w:styleId="TableHeading">
    <w:name w:val="Table Heading"/>
    <w:basedOn w:val="TableContents"/>
    <w:rsid w:val="00603402"/>
    <w:pPr>
      <w:jc w:val="center"/>
    </w:pPr>
    <w:rPr>
      <w:b/>
      <w:bCs/>
    </w:rPr>
  </w:style>
  <w:style w:type="paragraph" w:customStyle="1" w:styleId="Quotations">
    <w:name w:val="Quotations"/>
    <w:basedOn w:val="Standard"/>
    <w:rsid w:val="00603402"/>
    <w:pPr>
      <w:spacing w:after="283"/>
      <w:ind w:left="567" w:right="567"/>
    </w:pPr>
  </w:style>
  <w:style w:type="paragraph" w:styleId="Ttulo">
    <w:name w:val="Title"/>
    <w:basedOn w:val="Heading"/>
    <w:next w:val="Textbody"/>
    <w:rsid w:val="00603402"/>
    <w:pPr>
      <w:jc w:val="center"/>
    </w:pPr>
    <w:rPr>
      <w:b/>
      <w:bCs/>
      <w:sz w:val="56"/>
      <w:szCs w:val="56"/>
    </w:rPr>
  </w:style>
  <w:style w:type="paragraph" w:styleId="Subttulo">
    <w:name w:val="Subtitle"/>
    <w:basedOn w:val="Heading"/>
    <w:next w:val="Textbody"/>
    <w:rsid w:val="00603402"/>
    <w:pPr>
      <w:spacing w:before="60"/>
      <w:jc w:val="center"/>
    </w:pPr>
    <w:rPr>
      <w:sz w:val="36"/>
      <w:szCs w:val="36"/>
    </w:rPr>
  </w:style>
  <w:style w:type="paragraph" w:styleId="PargrafodaLista">
    <w:name w:val="List Paragraph"/>
    <w:basedOn w:val="Standard"/>
    <w:rsid w:val="0060340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Heading5">
    <w:name w:val="Heading 5"/>
    <w:basedOn w:val="Ttulo"/>
    <w:next w:val="Textbody"/>
    <w:rsid w:val="00603402"/>
    <w:pPr>
      <w:outlineLvl w:val="4"/>
    </w:pPr>
  </w:style>
  <w:style w:type="paragraph" w:customStyle="1" w:styleId="Textbodyindent">
    <w:name w:val="Text body indent"/>
    <w:basedOn w:val="Standard"/>
    <w:qFormat/>
    <w:rsid w:val="00603402"/>
    <w:pPr>
      <w:suppressAutoHyphens w:val="0"/>
      <w:ind w:left="2160"/>
      <w:jc w:val="both"/>
      <w:textAlignment w:val="auto"/>
    </w:pPr>
    <w:rPr>
      <w:rFonts w:ascii="Arial" w:hAnsi="Arial"/>
      <w:kern w:val="0"/>
      <w:sz w:val="18"/>
      <w:lang w:eastAsia="pt-BR"/>
    </w:rPr>
  </w:style>
  <w:style w:type="paragraph" w:customStyle="1" w:styleId="Numerao-Nvel2">
    <w:name w:val="Numeração - Nível 2"/>
    <w:basedOn w:val="Textbody"/>
    <w:rsid w:val="00603402"/>
    <w:pPr>
      <w:widowControl/>
      <w:tabs>
        <w:tab w:val="left" w:pos="426"/>
      </w:tabs>
    </w:pPr>
    <w:rPr>
      <w:rFonts w:cs="Arial"/>
    </w:rPr>
  </w:style>
  <w:style w:type="paragraph" w:styleId="Corpodetexto3">
    <w:name w:val="Body Text 3"/>
    <w:basedOn w:val="Standard"/>
    <w:rsid w:val="00603402"/>
    <w:pPr>
      <w:suppressAutoHyphens w:val="0"/>
      <w:textAlignment w:val="auto"/>
    </w:pPr>
    <w:rPr>
      <w:rFonts w:ascii="Arial" w:hAnsi="Arial"/>
      <w:color w:val="000000"/>
      <w:kern w:val="0"/>
      <w:sz w:val="28"/>
      <w:szCs w:val="22"/>
      <w:lang w:eastAsia="pt-BR"/>
    </w:rPr>
  </w:style>
  <w:style w:type="paragraph" w:styleId="Corpodetexto2">
    <w:name w:val="Body Text 2"/>
    <w:basedOn w:val="Standard"/>
    <w:rsid w:val="00603402"/>
    <w:pPr>
      <w:tabs>
        <w:tab w:val="left" w:pos="1"/>
        <w:tab w:val="left" w:pos="846"/>
        <w:tab w:val="left" w:pos="1698"/>
        <w:tab w:val="left" w:pos="2550"/>
        <w:tab w:val="left" w:pos="3402"/>
        <w:tab w:val="left" w:pos="4254"/>
        <w:tab w:val="left" w:pos="5100"/>
        <w:tab w:val="left" w:pos="5952"/>
        <w:tab w:val="left" w:pos="6804"/>
        <w:tab w:val="left" w:pos="7656"/>
        <w:tab w:val="left" w:pos="8508"/>
        <w:tab w:val="left" w:pos="9354"/>
      </w:tabs>
      <w:suppressAutoHyphens w:val="0"/>
      <w:jc w:val="both"/>
      <w:textAlignment w:val="auto"/>
    </w:pPr>
    <w:rPr>
      <w:rFonts w:ascii="Arial" w:hAnsi="Arial"/>
      <w:kern w:val="0"/>
      <w:sz w:val="22"/>
      <w:lang w:eastAsia="pt-BR"/>
    </w:rPr>
  </w:style>
  <w:style w:type="paragraph" w:customStyle="1" w:styleId="Default">
    <w:name w:val="Default"/>
    <w:rsid w:val="00603402"/>
    <w:pPr>
      <w:widowControl/>
    </w:pPr>
    <w:rPr>
      <w:rFonts w:ascii="Tahoma" w:hAnsi="Tahoma" w:cs="Tahoma"/>
      <w:color w:val="000000"/>
    </w:rPr>
  </w:style>
  <w:style w:type="character" w:customStyle="1" w:styleId="WW8Num1z0">
    <w:name w:val="WW8Num1z0"/>
    <w:rsid w:val="00603402"/>
  </w:style>
  <w:style w:type="character" w:customStyle="1" w:styleId="WW8Num1z1">
    <w:name w:val="WW8Num1z1"/>
    <w:rsid w:val="00603402"/>
  </w:style>
  <w:style w:type="character" w:customStyle="1" w:styleId="WW8Num1z2">
    <w:name w:val="WW8Num1z2"/>
    <w:rsid w:val="00603402"/>
  </w:style>
  <w:style w:type="character" w:customStyle="1" w:styleId="WW8Num1z3">
    <w:name w:val="WW8Num1z3"/>
    <w:rsid w:val="00603402"/>
  </w:style>
  <w:style w:type="character" w:customStyle="1" w:styleId="WW8Num1z4">
    <w:name w:val="WW8Num1z4"/>
    <w:rsid w:val="00603402"/>
  </w:style>
  <w:style w:type="character" w:customStyle="1" w:styleId="WW8Num1z5">
    <w:name w:val="WW8Num1z5"/>
    <w:rsid w:val="00603402"/>
  </w:style>
  <w:style w:type="character" w:customStyle="1" w:styleId="WW8Num1z6">
    <w:name w:val="WW8Num1z6"/>
    <w:rsid w:val="00603402"/>
  </w:style>
  <w:style w:type="character" w:customStyle="1" w:styleId="WW8Num1z7">
    <w:name w:val="WW8Num1z7"/>
    <w:rsid w:val="00603402"/>
  </w:style>
  <w:style w:type="character" w:customStyle="1" w:styleId="WW8Num1z8">
    <w:name w:val="WW8Num1z8"/>
    <w:rsid w:val="00603402"/>
  </w:style>
  <w:style w:type="character" w:customStyle="1" w:styleId="WW8Num2z0">
    <w:name w:val="WW8Num2z0"/>
    <w:rsid w:val="00603402"/>
  </w:style>
  <w:style w:type="character" w:customStyle="1" w:styleId="WW8Num2z1">
    <w:name w:val="WW8Num2z1"/>
    <w:rsid w:val="00603402"/>
  </w:style>
  <w:style w:type="character" w:customStyle="1" w:styleId="WW8Num2z2">
    <w:name w:val="WW8Num2z2"/>
    <w:rsid w:val="00603402"/>
  </w:style>
  <w:style w:type="character" w:customStyle="1" w:styleId="WW8Num2z3">
    <w:name w:val="WW8Num2z3"/>
    <w:rsid w:val="00603402"/>
  </w:style>
  <w:style w:type="character" w:customStyle="1" w:styleId="WW8Num2z4">
    <w:name w:val="WW8Num2z4"/>
    <w:rsid w:val="00603402"/>
  </w:style>
  <w:style w:type="character" w:customStyle="1" w:styleId="WW8Num2z5">
    <w:name w:val="WW8Num2z5"/>
    <w:rsid w:val="00603402"/>
  </w:style>
  <w:style w:type="character" w:customStyle="1" w:styleId="WW8Num2z6">
    <w:name w:val="WW8Num2z6"/>
    <w:rsid w:val="00603402"/>
  </w:style>
  <w:style w:type="character" w:customStyle="1" w:styleId="WW8Num2z7">
    <w:name w:val="WW8Num2z7"/>
    <w:rsid w:val="00603402"/>
  </w:style>
  <w:style w:type="character" w:customStyle="1" w:styleId="WW8Num2z8">
    <w:name w:val="WW8Num2z8"/>
    <w:rsid w:val="00603402"/>
  </w:style>
  <w:style w:type="character" w:customStyle="1" w:styleId="WW8Num3z0">
    <w:name w:val="WW8Num3z0"/>
    <w:rsid w:val="00603402"/>
  </w:style>
  <w:style w:type="character" w:customStyle="1" w:styleId="WW8Num3z1">
    <w:name w:val="WW8Num3z1"/>
    <w:rsid w:val="00603402"/>
  </w:style>
  <w:style w:type="character" w:customStyle="1" w:styleId="WW8Num3z2">
    <w:name w:val="WW8Num3z2"/>
    <w:rsid w:val="00603402"/>
  </w:style>
  <w:style w:type="character" w:customStyle="1" w:styleId="WW8Num3z3">
    <w:name w:val="WW8Num3z3"/>
    <w:rsid w:val="00603402"/>
  </w:style>
  <w:style w:type="character" w:customStyle="1" w:styleId="WW8Num3z4">
    <w:name w:val="WW8Num3z4"/>
    <w:rsid w:val="00603402"/>
  </w:style>
  <w:style w:type="character" w:customStyle="1" w:styleId="WW8Num3z5">
    <w:name w:val="WW8Num3z5"/>
    <w:rsid w:val="00603402"/>
  </w:style>
  <w:style w:type="character" w:customStyle="1" w:styleId="WW8Num3z6">
    <w:name w:val="WW8Num3z6"/>
    <w:rsid w:val="00603402"/>
  </w:style>
  <w:style w:type="character" w:customStyle="1" w:styleId="WW8Num3z7">
    <w:name w:val="WW8Num3z7"/>
    <w:rsid w:val="00603402"/>
  </w:style>
  <w:style w:type="character" w:customStyle="1" w:styleId="WW8Num3z8">
    <w:name w:val="WW8Num3z8"/>
    <w:rsid w:val="00603402"/>
  </w:style>
  <w:style w:type="character" w:customStyle="1" w:styleId="Tipodeletrapredefinidodopargrafo">
    <w:name w:val="Tipo de letra predefinido do parágrafo"/>
    <w:rsid w:val="00603402"/>
  </w:style>
  <w:style w:type="character" w:customStyle="1" w:styleId="Absatz-Standardschriftart">
    <w:name w:val="Absatz-Standardschriftart"/>
    <w:rsid w:val="00603402"/>
  </w:style>
  <w:style w:type="character" w:customStyle="1" w:styleId="WW-Absatz-Standardschriftart">
    <w:name w:val="WW-Absatz-Standardschriftart"/>
    <w:rsid w:val="00603402"/>
  </w:style>
  <w:style w:type="character" w:customStyle="1" w:styleId="WW-Absatz-Standardschriftart1">
    <w:name w:val="WW-Absatz-Standardschriftart1"/>
    <w:rsid w:val="00603402"/>
  </w:style>
  <w:style w:type="character" w:customStyle="1" w:styleId="WW-Absatz-Standardschriftart11">
    <w:name w:val="WW-Absatz-Standardschriftart11"/>
    <w:rsid w:val="00603402"/>
  </w:style>
  <w:style w:type="character" w:customStyle="1" w:styleId="WW-Absatz-Standardschriftart111">
    <w:name w:val="WW-Absatz-Standardschriftart111"/>
    <w:rsid w:val="00603402"/>
  </w:style>
  <w:style w:type="character" w:customStyle="1" w:styleId="WW-Absatz-Standardschriftart1111">
    <w:name w:val="WW-Absatz-Standardschriftart1111"/>
    <w:rsid w:val="00603402"/>
  </w:style>
  <w:style w:type="character" w:customStyle="1" w:styleId="WW-Absatz-Standardschriftart11111">
    <w:name w:val="WW-Absatz-Standardschriftart11111"/>
    <w:rsid w:val="00603402"/>
  </w:style>
  <w:style w:type="character" w:customStyle="1" w:styleId="WW-Absatz-Standardschriftart111111">
    <w:name w:val="WW-Absatz-Standardschriftart111111"/>
    <w:rsid w:val="00603402"/>
  </w:style>
  <w:style w:type="character" w:customStyle="1" w:styleId="WW-Absatz-Standardschriftart1111111">
    <w:name w:val="WW-Absatz-Standardschriftart1111111"/>
    <w:rsid w:val="00603402"/>
  </w:style>
  <w:style w:type="character" w:customStyle="1" w:styleId="WW-Absatz-Standardschriftart11111111">
    <w:name w:val="WW-Absatz-Standardschriftart11111111"/>
    <w:rsid w:val="00603402"/>
  </w:style>
  <w:style w:type="character" w:customStyle="1" w:styleId="WW8Num4z0">
    <w:name w:val="WW8Num4z0"/>
    <w:rsid w:val="00603402"/>
    <w:rPr>
      <w:rFonts w:ascii="Symbol" w:hAnsi="Symbol" w:cs="Symbol"/>
    </w:rPr>
  </w:style>
  <w:style w:type="character" w:customStyle="1" w:styleId="WW-Absatz-Standardschriftart111111111">
    <w:name w:val="WW-Absatz-Standardschriftart111111111"/>
    <w:rsid w:val="00603402"/>
  </w:style>
  <w:style w:type="character" w:customStyle="1" w:styleId="WW8Num7z0">
    <w:name w:val="WW8Num7z0"/>
    <w:rsid w:val="00603402"/>
    <w:rPr>
      <w:rFonts w:ascii="Symbol" w:hAnsi="Symbol" w:cs="Symbol"/>
    </w:rPr>
  </w:style>
  <w:style w:type="character" w:customStyle="1" w:styleId="WW8Num8z0">
    <w:name w:val="WW8Num8z0"/>
    <w:rsid w:val="00603402"/>
    <w:rPr>
      <w:u w:val="none"/>
    </w:rPr>
  </w:style>
  <w:style w:type="character" w:customStyle="1" w:styleId="WW-Absatz-Standardschriftart1111111111">
    <w:name w:val="WW-Absatz-Standardschriftart1111111111"/>
    <w:rsid w:val="00603402"/>
  </w:style>
  <w:style w:type="character" w:customStyle="1" w:styleId="WW-Absatz-Standardschriftart11111111111">
    <w:name w:val="WW-Absatz-Standardschriftart11111111111"/>
    <w:rsid w:val="00603402"/>
  </w:style>
  <w:style w:type="character" w:customStyle="1" w:styleId="WW-Absatz-Standardschriftart111111111111">
    <w:name w:val="WW-Absatz-Standardschriftart111111111111"/>
    <w:rsid w:val="00603402"/>
  </w:style>
  <w:style w:type="character" w:customStyle="1" w:styleId="WW-Absatz-Standardschriftart1111111111111">
    <w:name w:val="WW-Absatz-Standardschriftart1111111111111"/>
    <w:rsid w:val="00603402"/>
  </w:style>
  <w:style w:type="character" w:customStyle="1" w:styleId="WW-Absatz-Standardschriftart11111111111111">
    <w:name w:val="WW-Absatz-Standardschriftart11111111111111"/>
    <w:rsid w:val="00603402"/>
  </w:style>
  <w:style w:type="character" w:customStyle="1" w:styleId="WW-Absatz-Standardschriftart111111111111111">
    <w:name w:val="WW-Absatz-Standardschriftart111111111111111"/>
    <w:rsid w:val="00603402"/>
  </w:style>
  <w:style w:type="character" w:customStyle="1" w:styleId="WW-Absatz-Standardschriftart1111111111111111">
    <w:name w:val="WW-Absatz-Standardschriftart1111111111111111"/>
    <w:rsid w:val="00603402"/>
  </w:style>
  <w:style w:type="character" w:customStyle="1" w:styleId="WW-Absatz-Standardschriftart11111111111111111">
    <w:name w:val="WW-Absatz-Standardschriftart11111111111111111"/>
    <w:rsid w:val="00603402"/>
  </w:style>
  <w:style w:type="character" w:customStyle="1" w:styleId="WW-Absatz-Standardschriftart111111111111111111">
    <w:name w:val="WW-Absatz-Standardschriftart111111111111111111"/>
    <w:rsid w:val="00603402"/>
  </w:style>
  <w:style w:type="character" w:customStyle="1" w:styleId="WW-Absatz-Standardschriftart1111111111111111111">
    <w:name w:val="WW-Absatz-Standardschriftart1111111111111111111"/>
    <w:rsid w:val="00603402"/>
  </w:style>
  <w:style w:type="character" w:customStyle="1" w:styleId="WW-Absatz-Standardschriftart11111111111111111111">
    <w:name w:val="WW-Absatz-Standardschriftart11111111111111111111"/>
    <w:rsid w:val="00603402"/>
  </w:style>
  <w:style w:type="character" w:customStyle="1" w:styleId="WW8Num4z1">
    <w:name w:val="WW8Num4z1"/>
    <w:rsid w:val="00603402"/>
    <w:rPr>
      <w:rFonts w:ascii="Courier New" w:hAnsi="Courier New" w:cs="Courier New"/>
    </w:rPr>
  </w:style>
  <w:style w:type="character" w:customStyle="1" w:styleId="WW8Num4z2">
    <w:name w:val="WW8Num4z2"/>
    <w:rsid w:val="00603402"/>
    <w:rPr>
      <w:rFonts w:ascii="Wingdings" w:hAnsi="Wingdings" w:cs="Wingdings"/>
    </w:rPr>
  </w:style>
  <w:style w:type="character" w:customStyle="1" w:styleId="WW8Num7z1">
    <w:name w:val="WW8Num7z1"/>
    <w:rsid w:val="00603402"/>
    <w:rPr>
      <w:rFonts w:ascii="Courier New" w:hAnsi="Courier New" w:cs="Courier New"/>
    </w:rPr>
  </w:style>
  <w:style w:type="character" w:customStyle="1" w:styleId="WW8Num7z2">
    <w:name w:val="WW8Num7z2"/>
    <w:rsid w:val="00603402"/>
    <w:rPr>
      <w:rFonts w:ascii="Wingdings" w:hAnsi="Wingdings" w:cs="Wingdings"/>
    </w:rPr>
  </w:style>
  <w:style w:type="character" w:customStyle="1" w:styleId="Fontepargpadro1">
    <w:name w:val="Fonte parág. padrão1"/>
    <w:rsid w:val="00603402"/>
  </w:style>
  <w:style w:type="character" w:customStyle="1" w:styleId="PageNumber">
    <w:name w:val="Page Number"/>
    <w:basedOn w:val="Fontepargpadro1"/>
    <w:rsid w:val="00603402"/>
  </w:style>
  <w:style w:type="character" w:customStyle="1" w:styleId="CaracteresdeNotadeRodap">
    <w:name w:val="Caracteres de Nota de Rodapé"/>
    <w:rsid w:val="00603402"/>
    <w:rPr>
      <w:position w:val="0"/>
      <w:vertAlign w:val="superscript"/>
    </w:rPr>
  </w:style>
  <w:style w:type="character" w:customStyle="1" w:styleId="Internetlink">
    <w:name w:val="Internet link"/>
    <w:rsid w:val="00603402"/>
    <w:rPr>
      <w:color w:val="0000FF"/>
      <w:u w:val="single"/>
    </w:rPr>
  </w:style>
  <w:style w:type="character" w:customStyle="1" w:styleId="RTFNum21">
    <w:name w:val="RTF_Num 2 1"/>
    <w:rsid w:val="00603402"/>
  </w:style>
  <w:style w:type="character" w:customStyle="1" w:styleId="RTFNum22">
    <w:name w:val="RTF_Num 2 2"/>
    <w:rsid w:val="00603402"/>
  </w:style>
  <w:style w:type="character" w:customStyle="1" w:styleId="RTFNum23">
    <w:name w:val="RTF_Num 2 3"/>
    <w:rsid w:val="00603402"/>
  </w:style>
  <w:style w:type="character" w:customStyle="1" w:styleId="RTFNum24">
    <w:name w:val="RTF_Num 2 4"/>
    <w:rsid w:val="00603402"/>
  </w:style>
  <w:style w:type="character" w:customStyle="1" w:styleId="RTFNum25">
    <w:name w:val="RTF_Num 2 5"/>
    <w:rsid w:val="00603402"/>
  </w:style>
  <w:style w:type="character" w:customStyle="1" w:styleId="RTFNum26">
    <w:name w:val="RTF_Num 2 6"/>
    <w:rsid w:val="00603402"/>
  </w:style>
  <w:style w:type="character" w:customStyle="1" w:styleId="RTFNum27">
    <w:name w:val="RTF_Num 2 7"/>
    <w:rsid w:val="00603402"/>
  </w:style>
  <w:style w:type="character" w:customStyle="1" w:styleId="RTFNum28">
    <w:name w:val="RTF_Num 2 8"/>
    <w:rsid w:val="00603402"/>
  </w:style>
  <w:style w:type="character" w:customStyle="1" w:styleId="RTFNum29">
    <w:name w:val="RTF_Num 2 9"/>
    <w:rsid w:val="00603402"/>
  </w:style>
  <w:style w:type="character" w:customStyle="1" w:styleId="RTFNum31">
    <w:name w:val="RTF_Num 3 1"/>
    <w:rsid w:val="00603402"/>
  </w:style>
  <w:style w:type="character" w:customStyle="1" w:styleId="RTFNum32">
    <w:name w:val="RTF_Num 3 2"/>
    <w:rsid w:val="00603402"/>
  </w:style>
  <w:style w:type="character" w:customStyle="1" w:styleId="RTFNum33">
    <w:name w:val="RTF_Num 3 3"/>
    <w:rsid w:val="00603402"/>
  </w:style>
  <w:style w:type="character" w:customStyle="1" w:styleId="RTFNum34">
    <w:name w:val="RTF_Num 3 4"/>
    <w:rsid w:val="00603402"/>
  </w:style>
  <w:style w:type="character" w:customStyle="1" w:styleId="RTFNum35">
    <w:name w:val="RTF_Num 3 5"/>
    <w:rsid w:val="00603402"/>
  </w:style>
  <w:style w:type="character" w:customStyle="1" w:styleId="RTFNum36">
    <w:name w:val="RTF_Num 3 6"/>
    <w:rsid w:val="00603402"/>
  </w:style>
  <w:style w:type="character" w:customStyle="1" w:styleId="RTFNum37">
    <w:name w:val="RTF_Num 3 7"/>
    <w:rsid w:val="00603402"/>
  </w:style>
  <w:style w:type="character" w:customStyle="1" w:styleId="RTFNum38">
    <w:name w:val="RTF_Num 3 8"/>
    <w:rsid w:val="00603402"/>
  </w:style>
  <w:style w:type="character" w:customStyle="1" w:styleId="RTFNum39">
    <w:name w:val="RTF_Num 3 9"/>
    <w:rsid w:val="00603402"/>
  </w:style>
  <w:style w:type="character" w:customStyle="1" w:styleId="RTFNum41">
    <w:name w:val="RTF_Num 4 1"/>
    <w:rsid w:val="00603402"/>
  </w:style>
  <w:style w:type="character" w:customStyle="1" w:styleId="RTFNum42">
    <w:name w:val="RTF_Num 4 2"/>
    <w:rsid w:val="00603402"/>
  </w:style>
  <w:style w:type="character" w:customStyle="1" w:styleId="RTFNum43">
    <w:name w:val="RTF_Num 4 3"/>
    <w:rsid w:val="00603402"/>
  </w:style>
  <w:style w:type="character" w:customStyle="1" w:styleId="RTFNum44">
    <w:name w:val="RTF_Num 4 4"/>
    <w:rsid w:val="00603402"/>
  </w:style>
  <w:style w:type="character" w:customStyle="1" w:styleId="RTFNum45">
    <w:name w:val="RTF_Num 4 5"/>
    <w:rsid w:val="00603402"/>
  </w:style>
  <w:style w:type="character" w:customStyle="1" w:styleId="RTFNum46">
    <w:name w:val="RTF_Num 4 6"/>
    <w:rsid w:val="00603402"/>
  </w:style>
  <w:style w:type="character" w:customStyle="1" w:styleId="RTFNum47">
    <w:name w:val="RTF_Num 4 7"/>
    <w:rsid w:val="00603402"/>
  </w:style>
  <w:style w:type="character" w:customStyle="1" w:styleId="RTFNum48">
    <w:name w:val="RTF_Num 4 8"/>
    <w:rsid w:val="00603402"/>
  </w:style>
  <w:style w:type="character" w:customStyle="1" w:styleId="RTFNum49">
    <w:name w:val="RTF_Num 4 9"/>
    <w:rsid w:val="00603402"/>
  </w:style>
  <w:style w:type="character" w:customStyle="1" w:styleId="RTFNum51">
    <w:name w:val="RTF_Num 5 1"/>
    <w:rsid w:val="00603402"/>
  </w:style>
  <w:style w:type="character" w:customStyle="1" w:styleId="RTFNum52">
    <w:name w:val="RTF_Num 5 2"/>
    <w:rsid w:val="00603402"/>
  </w:style>
  <w:style w:type="character" w:customStyle="1" w:styleId="RTFNum53">
    <w:name w:val="RTF_Num 5 3"/>
    <w:rsid w:val="00603402"/>
  </w:style>
  <w:style w:type="character" w:customStyle="1" w:styleId="RTFNum54">
    <w:name w:val="RTF_Num 5 4"/>
    <w:rsid w:val="00603402"/>
  </w:style>
  <w:style w:type="character" w:customStyle="1" w:styleId="RTFNum55">
    <w:name w:val="RTF_Num 5 5"/>
    <w:rsid w:val="00603402"/>
  </w:style>
  <w:style w:type="character" w:customStyle="1" w:styleId="RTFNum56">
    <w:name w:val="RTF_Num 5 6"/>
    <w:rsid w:val="00603402"/>
  </w:style>
  <w:style w:type="character" w:customStyle="1" w:styleId="RTFNum57">
    <w:name w:val="RTF_Num 5 7"/>
    <w:rsid w:val="00603402"/>
  </w:style>
  <w:style w:type="character" w:customStyle="1" w:styleId="RTFNum58">
    <w:name w:val="RTF_Num 5 8"/>
    <w:rsid w:val="00603402"/>
  </w:style>
  <w:style w:type="character" w:customStyle="1" w:styleId="RTFNum59">
    <w:name w:val="RTF_Num 5 9"/>
    <w:rsid w:val="00603402"/>
  </w:style>
  <w:style w:type="character" w:customStyle="1" w:styleId="RTFNum61">
    <w:name w:val="RTF_Num 6 1"/>
    <w:rsid w:val="00603402"/>
  </w:style>
  <w:style w:type="character" w:customStyle="1" w:styleId="RTFNum62">
    <w:name w:val="RTF_Num 6 2"/>
    <w:rsid w:val="00603402"/>
  </w:style>
  <w:style w:type="character" w:customStyle="1" w:styleId="RTFNum63">
    <w:name w:val="RTF_Num 6 3"/>
    <w:rsid w:val="00603402"/>
  </w:style>
  <w:style w:type="character" w:customStyle="1" w:styleId="RTFNum64">
    <w:name w:val="RTF_Num 6 4"/>
    <w:rsid w:val="00603402"/>
  </w:style>
  <w:style w:type="character" w:customStyle="1" w:styleId="RTFNum65">
    <w:name w:val="RTF_Num 6 5"/>
    <w:rsid w:val="00603402"/>
  </w:style>
  <w:style w:type="character" w:customStyle="1" w:styleId="RTFNum66">
    <w:name w:val="RTF_Num 6 6"/>
    <w:rsid w:val="00603402"/>
  </w:style>
  <w:style w:type="character" w:customStyle="1" w:styleId="RTFNum67">
    <w:name w:val="RTF_Num 6 7"/>
    <w:rsid w:val="00603402"/>
  </w:style>
  <w:style w:type="character" w:customStyle="1" w:styleId="RTFNum68">
    <w:name w:val="RTF_Num 6 8"/>
    <w:rsid w:val="00603402"/>
  </w:style>
  <w:style w:type="character" w:customStyle="1" w:styleId="RTFNum69">
    <w:name w:val="RTF_Num 6 9"/>
    <w:rsid w:val="00603402"/>
  </w:style>
  <w:style w:type="character" w:customStyle="1" w:styleId="RTFNum71">
    <w:name w:val="RTF_Num 7 1"/>
    <w:rsid w:val="00603402"/>
  </w:style>
  <w:style w:type="character" w:customStyle="1" w:styleId="RTFNum72">
    <w:name w:val="RTF_Num 7 2"/>
    <w:rsid w:val="00603402"/>
  </w:style>
  <w:style w:type="character" w:customStyle="1" w:styleId="RTFNum73">
    <w:name w:val="RTF_Num 7 3"/>
    <w:rsid w:val="00603402"/>
  </w:style>
  <w:style w:type="character" w:customStyle="1" w:styleId="RTFNum74">
    <w:name w:val="RTF_Num 7 4"/>
    <w:rsid w:val="00603402"/>
  </w:style>
  <w:style w:type="character" w:customStyle="1" w:styleId="RTFNum75">
    <w:name w:val="RTF_Num 7 5"/>
    <w:rsid w:val="00603402"/>
  </w:style>
  <w:style w:type="character" w:customStyle="1" w:styleId="RTFNum76">
    <w:name w:val="RTF_Num 7 6"/>
    <w:rsid w:val="00603402"/>
  </w:style>
  <w:style w:type="character" w:customStyle="1" w:styleId="RTFNum77">
    <w:name w:val="RTF_Num 7 7"/>
    <w:rsid w:val="00603402"/>
  </w:style>
  <w:style w:type="character" w:customStyle="1" w:styleId="RTFNum78">
    <w:name w:val="RTF_Num 7 8"/>
    <w:rsid w:val="00603402"/>
  </w:style>
  <w:style w:type="character" w:customStyle="1" w:styleId="RTFNum79">
    <w:name w:val="RTF_Num 7 9"/>
    <w:rsid w:val="00603402"/>
  </w:style>
  <w:style w:type="character" w:customStyle="1" w:styleId="RTFNum81">
    <w:name w:val="RTF_Num 8 1"/>
    <w:rsid w:val="00603402"/>
    <w:rPr>
      <w:rFonts w:ascii="Times New Roman" w:eastAsia="Times New Roman" w:hAnsi="Times New Roman" w:cs="Times New Roman"/>
    </w:rPr>
  </w:style>
  <w:style w:type="character" w:customStyle="1" w:styleId="RTFNum82">
    <w:name w:val="RTF_Num 8 2"/>
    <w:rsid w:val="00603402"/>
    <w:rPr>
      <w:rFonts w:ascii="Courier New" w:eastAsia="Courier New" w:hAnsi="Courier New" w:cs="Courier New"/>
    </w:rPr>
  </w:style>
  <w:style w:type="character" w:customStyle="1" w:styleId="RTFNum83">
    <w:name w:val="RTF_Num 8 3"/>
    <w:rsid w:val="00603402"/>
    <w:rPr>
      <w:rFonts w:ascii="Wingdings" w:eastAsia="Wingdings" w:hAnsi="Wingdings" w:cs="Wingdings"/>
    </w:rPr>
  </w:style>
  <w:style w:type="character" w:customStyle="1" w:styleId="RTFNum84">
    <w:name w:val="RTF_Num 8 4"/>
    <w:rsid w:val="00603402"/>
    <w:rPr>
      <w:rFonts w:ascii="Symbol" w:eastAsia="Symbol" w:hAnsi="Symbol" w:cs="Symbol"/>
    </w:rPr>
  </w:style>
  <w:style w:type="character" w:customStyle="1" w:styleId="RTFNum85">
    <w:name w:val="RTF_Num 8 5"/>
    <w:rsid w:val="00603402"/>
    <w:rPr>
      <w:rFonts w:ascii="Courier New" w:eastAsia="Courier New" w:hAnsi="Courier New" w:cs="Courier New"/>
    </w:rPr>
  </w:style>
  <w:style w:type="character" w:customStyle="1" w:styleId="RTFNum86">
    <w:name w:val="RTF_Num 8 6"/>
    <w:rsid w:val="00603402"/>
    <w:rPr>
      <w:rFonts w:ascii="Wingdings" w:eastAsia="Wingdings" w:hAnsi="Wingdings" w:cs="Wingdings"/>
    </w:rPr>
  </w:style>
  <w:style w:type="character" w:customStyle="1" w:styleId="RTFNum87">
    <w:name w:val="RTF_Num 8 7"/>
    <w:rsid w:val="00603402"/>
    <w:rPr>
      <w:rFonts w:ascii="Symbol" w:eastAsia="Symbol" w:hAnsi="Symbol" w:cs="Symbol"/>
    </w:rPr>
  </w:style>
  <w:style w:type="character" w:customStyle="1" w:styleId="RTFNum88">
    <w:name w:val="RTF_Num 8 8"/>
    <w:rsid w:val="00603402"/>
    <w:rPr>
      <w:rFonts w:ascii="Courier New" w:eastAsia="Courier New" w:hAnsi="Courier New" w:cs="Courier New"/>
    </w:rPr>
  </w:style>
  <w:style w:type="character" w:customStyle="1" w:styleId="RTFNum89">
    <w:name w:val="RTF_Num 8 9"/>
    <w:rsid w:val="00603402"/>
    <w:rPr>
      <w:rFonts w:ascii="Wingdings" w:eastAsia="Wingdings" w:hAnsi="Wingdings" w:cs="Wingdings"/>
    </w:rPr>
  </w:style>
  <w:style w:type="character" w:customStyle="1" w:styleId="RTFNum91">
    <w:name w:val="RTF_Num 9 1"/>
    <w:rsid w:val="00603402"/>
    <w:rPr>
      <w:rFonts w:ascii="Times New Roman" w:eastAsia="Times New Roman" w:hAnsi="Times New Roman" w:cs="Times New Roman"/>
    </w:rPr>
  </w:style>
  <w:style w:type="character" w:customStyle="1" w:styleId="RTFNum92">
    <w:name w:val="RTF_Num 9 2"/>
    <w:rsid w:val="00603402"/>
    <w:rPr>
      <w:rFonts w:ascii="Courier New" w:eastAsia="Courier New" w:hAnsi="Courier New" w:cs="Courier New"/>
    </w:rPr>
  </w:style>
  <w:style w:type="character" w:customStyle="1" w:styleId="RTFNum93">
    <w:name w:val="RTF_Num 9 3"/>
    <w:rsid w:val="00603402"/>
    <w:rPr>
      <w:rFonts w:ascii="Wingdings" w:eastAsia="Wingdings" w:hAnsi="Wingdings" w:cs="Wingdings"/>
    </w:rPr>
  </w:style>
  <w:style w:type="character" w:customStyle="1" w:styleId="RTFNum94">
    <w:name w:val="RTF_Num 9 4"/>
    <w:rsid w:val="00603402"/>
    <w:rPr>
      <w:rFonts w:ascii="Symbol" w:eastAsia="Symbol" w:hAnsi="Symbol" w:cs="Symbol"/>
    </w:rPr>
  </w:style>
  <w:style w:type="character" w:customStyle="1" w:styleId="RTFNum95">
    <w:name w:val="RTF_Num 9 5"/>
    <w:rsid w:val="00603402"/>
    <w:rPr>
      <w:rFonts w:ascii="Courier New" w:eastAsia="Courier New" w:hAnsi="Courier New" w:cs="Courier New"/>
    </w:rPr>
  </w:style>
  <w:style w:type="character" w:customStyle="1" w:styleId="RTFNum96">
    <w:name w:val="RTF_Num 9 6"/>
    <w:rsid w:val="00603402"/>
    <w:rPr>
      <w:rFonts w:ascii="Wingdings" w:eastAsia="Wingdings" w:hAnsi="Wingdings" w:cs="Wingdings"/>
    </w:rPr>
  </w:style>
  <w:style w:type="character" w:customStyle="1" w:styleId="RTFNum97">
    <w:name w:val="RTF_Num 9 7"/>
    <w:rsid w:val="00603402"/>
    <w:rPr>
      <w:rFonts w:ascii="Symbol" w:eastAsia="Symbol" w:hAnsi="Symbol" w:cs="Symbol"/>
    </w:rPr>
  </w:style>
  <w:style w:type="character" w:customStyle="1" w:styleId="RTFNum98">
    <w:name w:val="RTF_Num 9 8"/>
    <w:rsid w:val="00603402"/>
    <w:rPr>
      <w:rFonts w:ascii="Courier New" w:eastAsia="Courier New" w:hAnsi="Courier New" w:cs="Courier New"/>
    </w:rPr>
  </w:style>
  <w:style w:type="character" w:customStyle="1" w:styleId="RTFNum99">
    <w:name w:val="RTF_Num 9 9"/>
    <w:rsid w:val="00603402"/>
    <w:rPr>
      <w:rFonts w:ascii="Wingdings" w:eastAsia="Wingdings" w:hAnsi="Wingdings" w:cs="Wingdings"/>
    </w:rPr>
  </w:style>
  <w:style w:type="character" w:customStyle="1" w:styleId="Internetlinkuser">
    <w:name w:val="Internet link (user)"/>
    <w:rsid w:val="00603402"/>
    <w:rPr>
      <w:color w:val="0000FF"/>
      <w:u w:val="single"/>
    </w:rPr>
  </w:style>
  <w:style w:type="character" w:customStyle="1" w:styleId="RTFNum101">
    <w:name w:val="RTF_Num 10 1"/>
    <w:rsid w:val="00603402"/>
  </w:style>
  <w:style w:type="character" w:customStyle="1" w:styleId="RTFNum102">
    <w:name w:val="RTF_Num 10 2"/>
    <w:rsid w:val="00603402"/>
  </w:style>
  <w:style w:type="character" w:customStyle="1" w:styleId="RTFNum103">
    <w:name w:val="RTF_Num 10 3"/>
    <w:rsid w:val="00603402"/>
  </w:style>
  <w:style w:type="character" w:customStyle="1" w:styleId="RTFNum104">
    <w:name w:val="RTF_Num 10 4"/>
    <w:rsid w:val="00603402"/>
  </w:style>
  <w:style w:type="character" w:customStyle="1" w:styleId="RTFNum105">
    <w:name w:val="RTF_Num 10 5"/>
    <w:rsid w:val="00603402"/>
  </w:style>
  <w:style w:type="character" w:customStyle="1" w:styleId="RTFNum106">
    <w:name w:val="RTF_Num 10 6"/>
    <w:rsid w:val="00603402"/>
  </w:style>
  <w:style w:type="character" w:customStyle="1" w:styleId="RTFNum107">
    <w:name w:val="RTF_Num 10 7"/>
    <w:rsid w:val="00603402"/>
  </w:style>
  <w:style w:type="character" w:customStyle="1" w:styleId="RTFNum108">
    <w:name w:val="RTF_Num 10 8"/>
    <w:rsid w:val="00603402"/>
  </w:style>
  <w:style w:type="character" w:customStyle="1" w:styleId="RTFNum109">
    <w:name w:val="RTF_Num 10 9"/>
    <w:rsid w:val="00603402"/>
  </w:style>
  <w:style w:type="character" w:customStyle="1" w:styleId="RTFNum111">
    <w:name w:val="RTF_Num 11 1"/>
    <w:rsid w:val="00603402"/>
  </w:style>
  <w:style w:type="character" w:customStyle="1" w:styleId="RTFNum112">
    <w:name w:val="RTF_Num 11 2"/>
    <w:rsid w:val="00603402"/>
  </w:style>
  <w:style w:type="character" w:customStyle="1" w:styleId="RTFNum113">
    <w:name w:val="RTF_Num 11 3"/>
    <w:rsid w:val="00603402"/>
  </w:style>
  <w:style w:type="character" w:customStyle="1" w:styleId="RTFNum114">
    <w:name w:val="RTF_Num 11 4"/>
    <w:rsid w:val="00603402"/>
  </w:style>
  <w:style w:type="character" w:customStyle="1" w:styleId="RTFNum115">
    <w:name w:val="RTF_Num 11 5"/>
    <w:rsid w:val="00603402"/>
  </w:style>
  <w:style w:type="character" w:customStyle="1" w:styleId="RTFNum116">
    <w:name w:val="RTF_Num 11 6"/>
    <w:rsid w:val="00603402"/>
  </w:style>
  <w:style w:type="character" w:customStyle="1" w:styleId="RTFNum117">
    <w:name w:val="RTF_Num 11 7"/>
    <w:rsid w:val="00603402"/>
  </w:style>
  <w:style w:type="character" w:customStyle="1" w:styleId="RTFNum118">
    <w:name w:val="RTF_Num 11 8"/>
    <w:rsid w:val="00603402"/>
  </w:style>
  <w:style w:type="character" w:customStyle="1" w:styleId="RTFNum119">
    <w:name w:val="RTF_Num 11 9"/>
    <w:rsid w:val="00603402"/>
  </w:style>
  <w:style w:type="character" w:customStyle="1" w:styleId="RTFNum121">
    <w:name w:val="RTF_Num 12 1"/>
    <w:rsid w:val="00603402"/>
  </w:style>
  <w:style w:type="character" w:customStyle="1" w:styleId="RTFNum122">
    <w:name w:val="RTF_Num 12 2"/>
    <w:rsid w:val="00603402"/>
  </w:style>
  <w:style w:type="character" w:customStyle="1" w:styleId="RTFNum123">
    <w:name w:val="RTF_Num 12 3"/>
    <w:rsid w:val="00603402"/>
  </w:style>
  <w:style w:type="character" w:customStyle="1" w:styleId="RTFNum124">
    <w:name w:val="RTF_Num 12 4"/>
    <w:rsid w:val="00603402"/>
  </w:style>
  <w:style w:type="character" w:customStyle="1" w:styleId="RTFNum125">
    <w:name w:val="RTF_Num 12 5"/>
    <w:rsid w:val="00603402"/>
  </w:style>
  <w:style w:type="character" w:customStyle="1" w:styleId="RTFNum126">
    <w:name w:val="RTF_Num 12 6"/>
    <w:rsid w:val="00603402"/>
  </w:style>
  <w:style w:type="character" w:customStyle="1" w:styleId="RTFNum127">
    <w:name w:val="RTF_Num 12 7"/>
    <w:rsid w:val="00603402"/>
  </w:style>
  <w:style w:type="character" w:customStyle="1" w:styleId="RTFNum128">
    <w:name w:val="RTF_Num 12 8"/>
    <w:rsid w:val="00603402"/>
  </w:style>
  <w:style w:type="character" w:customStyle="1" w:styleId="RTFNum129">
    <w:name w:val="RTF_Num 12 9"/>
    <w:rsid w:val="00603402"/>
  </w:style>
  <w:style w:type="character" w:customStyle="1" w:styleId="RTFNum131">
    <w:name w:val="RTF_Num 13 1"/>
    <w:rsid w:val="00603402"/>
  </w:style>
  <w:style w:type="character" w:customStyle="1" w:styleId="RTFNum132">
    <w:name w:val="RTF_Num 13 2"/>
    <w:rsid w:val="00603402"/>
  </w:style>
  <w:style w:type="character" w:customStyle="1" w:styleId="RTFNum133">
    <w:name w:val="RTF_Num 13 3"/>
    <w:rsid w:val="00603402"/>
  </w:style>
  <w:style w:type="character" w:customStyle="1" w:styleId="RTFNum134">
    <w:name w:val="RTF_Num 13 4"/>
    <w:rsid w:val="00603402"/>
  </w:style>
  <w:style w:type="character" w:customStyle="1" w:styleId="RTFNum135">
    <w:name w:val="RTF_Num 13 5"/>
    <w:rsid w:val="00603402"/>
  </w:style>
  <w:style w:type="character" w:customStyle="1" w:styleId="RTFNum136">
    <w:name w:val="RTF_Num 13 6"/>
    <w:rsid w:val="00603402"/>
  </w:style>
  <w:style w:type="character" w:customStyle="1" w:styleId="RTFNum137">
    <w:name w:val="RTF_Num 13 7"/>
    <w:rsid w:val="00603402"/>
  </w:style>
  <w:style w:type="character" w:customStyle="1" w:styleId="RTFNum138">
    <w:name w:val="RTF_Num 13 8"/>
    <w:rsid w:val="00603402"/>
  </w:style>
  <w:style w:type="character" w:customStyle="1" w:styleId="RTFNum139">
    <w:name w:val="RTF_Num 13 9"/>
    <w:rsid w:val="00603402"/>
  </w:style>
  <w:style w:type="character" w:customStyle="1" w:styleId="RTFNum141">
    <w:name w:val="RTF_Num 14 1"/>
    <w:rsid w:val="00603402"/>
  </w:style>
  <w:style w:type="character" w:customStyle="1" w:styleId="RTFNum142">
    <w:name w:val="RTF_Num 14 2"/>
    <w:rsid w:val="00603402"/>
  </w:style>
  <w:style w:type="character" w:customStyle="1" w:styleId="RTFNum143">
    <w:name w:val="RTF_Num 14 3"/>
    <w:rsid w:val="00603402"/>
  </w:style>
  <w:style w:type="character" w:customStyle="1" w:styleId="RTFNum144">
    <w:name w:val="RTF_Num 14 4"/>
    <w:rsid w:val="00603402"/>
  </w:style>
  <w:style w:type="character" w:customStyle="1" w:styleId="RTFNum145">
    <w:name w:val="RTF_Num 14 5"/>
    <w:rsid w:val="00603402"/>
  </w:style>
  <w:style w:type="character" w:customStyle="1" w:styleId="RTFNum146">
    <w:name w:val="RTF_Num 14 6"/>
    <w:rsid w:val="00603402"/>
  </w:style>
  <w:style w:type="character" w:customStyle="1" w:styleId="RTFNum147">
    <w:name w:val="RTF_Num 14 7"/>
    <w:rsid w:val="00603402"/>
  </w:style>
  <w:style w:type="character" w:customStyle="1" w:styleId="RTFNum148">
    <w:name w:val="RTF_Num 14 8"/>
    <w:rsid w:val="00603402"/>
  </w:style>
  <w:style w:type="character" w:customStyle="1" w:styleId="RTFNum149">
    <w:name w:val="RTF_Num 14 9"/>
    <w:rsid w:val="00603402"/>
  </w:style>
  <w:style w:type="character" w:customStyle="1" w:styleId="RTFNum151">
    <w:name w:val="RTF_Num 15 1"/>
    <w:rsid w:val="00603402"/>
  </w:style>
  <w:style w:type="character" w:customStyle="1" w:styleId="RTFNum152">
    <w:name w:val="RTF_Num 15 2"/>
    <w:rsid w:val="00603402"/>
  </w:style>
  <w:style w:type="character" w:customStyle="1" w:styleId="RTFNum153">
    <w:name w:val="RTF_Num 15 3"/>
    <w:rsid w:val="00603402"/>
  </w:style>
  <w:style w:type="character" w:customStyle="1" w:styleId="RTFNum154">
    <w:name w:val="RTF_Num 15 4"/>
    <w:rsid w:val="00603402"/>
  </w:style>
  <w:style w:type="character" w:customStyle="1" w:styleId="RTFNum155">
    <w:name w:val="RTF_Num 15 5"/>
    <w:rsid w:val="00603402"/>
  </w:style>
  <w:style w:type="character" w:customStyle="1" w:styleId="RTFNum156">
    <w:name w:val="RTF_Num 15 6"/>
    <w:rsid w:val="00603402"/>
  </w:style>
  <w:style w:type="character" w:customStyle="1" w:styleId="RTFNum157">
    <w:name w:val="RTF_Num 15 7"/>
    <w:rsid w:val="00603402"/>
  </w:style>
  <w:style w:type="character" w:customStyle="1" w:styleId="RTFNum158">
    <w:name w:val="RTF_Num 15 8"/>
    <w:rsid w:val="00603402"/>
  </w:style>
  <w:style w:type="character" w:customStyle="1" w:styleId="RTFNum159">
    <w:name w:val="RTF_Num 15 9"/>
    <w:rsid w:val="00603402"/>
  </w:style>
  <w:style w:type="character" w:customStyle="1" w:styleId="RTFNum161">
    <w:name w:val="RTF_Num 16 1"/>
    <w:rsid w:val="00603402"/>
    <w:rPr>
      <w:rFonts w:ascii="Times New Roman" w:eastAsia="Times New Roman" w:hAnsi="Times New Roman" w:cs="Times New Roman"/>
    </w:rPr>
  </w:style>
  <w:style w:type="character" w:customStyle="1" w:styleId="RTFNum162">
    <w:name w:val="RTF_Num 16 2"/>
    <w:rsid w:val="00603402"/>
    <w:rPr>
      <w:rFonts w:ascii="Courier New" w:eastAsia="Courier New" w:hAnsi="Courier New" w:cs="Courier New"/>
    </w:rPr>
  </w:style>
  <w:style w:type="character" w:customStyle="1" w:styleId="RTFNum163">
    <w:name w:val="RTF_Num 16 3"/>
    <w:rsid w:val="00603402"/>
    <w:rPr>
      <w:rFonts w:ascii="Wingdings" w:eastAsia="Wingdings" w:hAnsi="Wingdings" w:cs="Wingdings"/>
    </w:rPr>
  </w:style>
  <w:style w:type="character" w:customStyle="1" w:styleId="RTFNum164">
    <w:name w:val="RTF_Num 16 4"/>
    <w:rsid w:val="00603402"/>
    <w:rPr>
      <w:rFonts w:ascii="Symbol" w:eastAsia="Symbol" w:hAnsi="Symbol" w:cs="Symbol"/>
    </w:rPr>
  </w:style>
  <w:style w:type="character" w:customStyle="1" w:styleId="RTFNum165">
    <w:name w:val="RTF_Num 16 5"/>
    <w:rsid w:val="00603402"/>
    <w:rPr>
      <w:rFonts w:ascii="Courier New" w:eastAsia="Courier New" w:hAnsi="Courier New" w:cs="Courier New"/>
    </w:rPr>
  </w:style>
  <w:style w:type="character" w:customStyle="1" w:styleId="RTFNum166">
    <w:name w:val="RTF_Num 16 6"/>
    <w:rsid w:val="00603402"/>
    <w:rPr>
      <w:rFonts w:ascii="Wingdings" w:eastAsia="Wingdings" w:hAnsi="Wingdings" w:cs="Wingdings"/>
    </w:rPr>
  </w:style>
  <w:style w:type="character" w:customStyle="1" w:styleId="RTFNum167">
    <w:name w:val="RTF_Num 16 7"/>
    <w:rsid w:val="00603402"/>
    <w:rPr>
      <w:rFonts w:ascii="Symbol" w:eastAsia="Symbol" w:hAnsi="Symbol" w:cs="Symbol"/>
    </w:rPr>
  </w:style>
  <w:style w:type="character" w:customStyle="1" w:styleId="RTFNum168">
    <w:name w:val="RTF_Num 16 8"/>
    <w:rsid w:val="00603402"/>
    <w:rPr>
      <w:rFonts w:ascii="Courier New" w:eastAsia="Courier New" w:hAnsi="Courier New" w:cs="Courier New"/>
    </w:rPr>
  </w:style>
  <w:style w:type="character" w:customStyle="1" w:styleId="RTFNum169">
    <w:name w:val="RTF_Num 16 9"/>
    <w:rsid w:val="00603402"/>
    <w:rPr>
      <w:rFonts w:ascii="Wingdings" w:eastAsia="Wingdings" w:hAnsi="Wingdings" w:cs="Wingdings"/>
    </w:rPr>
  </w:style>
  <w:style w:type="character" w:customStyle="1" w:styleId="RTFNum171">
    <w:name w:val="RTF_Num 17 1"/>
    <w:rsid w:val="00603402"/>
    <w:rPr>
      <w:rFonts w:ascii="Times New Roman" w:eastAsia="Times New Roman" w:hAnsi="Times New Roman" w:cs="Times New Roman"/>
    </w:rPr>
  </w:style>
  <w:style w:type="character" w:customStyle="1" w:styleId="RTFNum172">
    <w:name w:val="RTF_Num 17 2"/>
    <w:rsid w:val="00603402"/>
    <w:rPr>
      <w:rFonts w:ascii="Courier New" w:eastAsia="Courier New" w:hAnsi="Courier New" w:cs="Courier New"/>
    </w:rPr>
  </w:style>
  <w:style w:type="character" w:customStyle="1" w:styleId="RTFNum173">
    <w:name w:val="RTF_Num 17 3"/>
    <w:rsid w:val="00603402"/>
    <w:rPr>
      <w:rFonts w:ascii="Wingdings" w:eastAsia="Wingdings" w:hAnsi="Wingdings" w:cs="Wingdings"/>
    </w:rPr>
  </w:style>
  <w:style w:type="character" w:customStyle="1" w:styleId="RTFNum174">
    <w:name w:val="RTF_Num 17 4"/>
    <w:rsid w:val="00603402"/>
    <w:rPr>
      <w:rFonts w:ascii="Symbol" w:eastAsia="Symbol" w:hAnsi="Symbol" w:cs="Symbol"/>
    </w:rPr>
  </w:style>
  <w:style w:type="character" w:customStyle="1" w:styleId="RTFNum175">
    <w:name w:val="RTF_Num 17 5"/>
    <w:rsid w:val="00603402"/>
    <w:rPr>
      <w:rFonts w:ascii="Courier New" w:eastAsia="Courier New" w:hAnsi="Courier New" w:cs="Courier New"/>
    </w:rPr>
  </w:style>
  <w:style w:type="character" w:customStyle="1" w:styleId="RTFNum176">
    <w:name w:val="RTF_Num 17 6"/>
    <w:rsid w:val="00603402"/>
    <w:rPr>
      <w:rFonts w:ascii="Wingdings" w:eastAsia="Wingdings" w:hAnsi="Wingdings" w:cs="Wingdings"/>
    </w:rPr>
  </w:style>
  <w:style w:type="character" w:customStyle="1" w:styleId="RTFNum177">
    <w:name w:val="RTF_Num 17 7"/>
    <w:rsid w:val="00603402"/>
    <w:rPr>
      <w:rFonts w:ascii="Symbol" w:eastAsia="Symbol" w:hAnsi="Symbol" w:cs="Symbol"/>
    </w:rPr>
  </w:style>
  <w:style w:type="character" w:customStyle="1" w:styleId="RTFNum178">
    <w:name w:val="RTF_Num 17 8"/>
    <w:rsid w:val="00603402"/>
    <w:rPr>
      <w:rFonts w:ascii="Courier New" w:eastAsia="Courier New" w:hAnsi="Courier New" w:cs="Courier New"/>
    </w:rPr>
  </w:style>
  <w:style w:type="character" w:customStyle="1" w:styleId="RTFNum179">
    <w:name w:val="RTF_Num 17 9"/>
    <w:rsid w:val="00603402"/>
    <w:rPr>
      <w:rFonts w:ascii="Wingdings" w:eastAsia="Wingdings" w:hAnsi="Wingdings" w:cs="Wingdings"/>
    </w:rPr>
  </w:style>
  <w:style w:type="character" w:customStyle="1" w:styleId="WW8Num18z0">
    <w:name w:val="WW8Num18z0"/>
    <w:rsid w:val="00603402"/>
    <w:rPr>
      <w:rFonts w:eastAsia="Times New Roman" w:cs="Times New Roman"/>
      <w:sz w:val="24"/>
      <w:szCs w:val="24"/>
      <w:lang w:val="en-US"/>
    </w:rPr>
  </w:style>
  <w:style w:type="character" w:customStyle="1" w:styleId="WW8Num18z1">
    <w:name w:val="WW8Num18z1"/>
    <w:rsid w:val="00603402"/>
    <w:rPr>
      <w:rFonts w:ascii="Courier New" w:hAnsi="Courier New" w:cs="Courier New"/>
      <w:sz w:val="24"/>
      <w:szCs w:val="24"/>
      <w:lang w:val="en-US"/>
    </w:rPr>
  </w:style>
  <w:style w:type="character" w:customStyle="1" w:styleId="WW8Num18z2">
    <w:name w:val="WW8Num18z2"/>
    <w:rsid w:val="00603402"/>
    <w:rPr>
      <w:rFonts w:ascii="Wingdings" w:hAnsi="Wingdings" w:cs="Wingdings"/>
      <w:sz w:val="24"/>
      <w:szCs w:val="24"/>
      <w:lang w:val="en-US"/>
    </w:rPr>
  </w:style>
  <w:style w:type="character" w:customStyle="1" w:styleId="WW8Num18z3">
    <w:name w:val="WW8Num18z3"/>
    <w:rsid w:val="00603402"/>
    <w:rPr>
      <w:rFonts w:ascii="Symbol" w:hAnsi="Symbol" w:cs="Symbol"/>
      <w:sz w:val="24"/>
      <w:szCs w:val="24"/>
      <w:lang w:val="en-US"/>
    </w:rPr>
  </w:style>
  <w:style w:type="character" w:customStyle="1" w:styleId="WW8Num21z0">
    <w:name w:val="WW8Num21z0"/>
    <w:rsid w:val="00603402"/>
    <w:rPr>
      <w:rFonts w:eastAsia="Times New Roman" w:cs="Times New Roman"/>
      <w:sz w:val="24"/>
      <w:szCs w:val="24"/>
      <w:lang w:val="en-US"/>
    </w:rPr>
  </w:style>
  <w:style w:type="character" w:customStyle="1" w:styleId="WW8Num21z1">
    <w:name w:val="WW8Num21z1"/>
    <w:rsid w:val="00603402"/>
    <w:rPr>
      <w:rFonts w:ascii="Courier New" w:hAnsi="Courier New" w:cs="Courier New"/>
      <w:sz w:val="24"/>
      <w:szCs w:val="24"/>
      <w:lang w:val="en-US"/>
    </w:rPr>
  </w:style>
  <w:style w:type="character" w:customStyle="1" w:styleId="WW8Num21z2">
    <w:name w:val="WW8Num21z2"/>
    <w:rsid w:val="00603402"/>
    <w:rPr>
      <w:rFonts w:ascii="Wingdings" w:hAnsi="Wingdings" w:cs="Wingdings"/>
      <w:sz w:val="24"/>
      <w:szCs w:val="24"/>
      <w:lang w:val="en-US"/>
    </w:rPr>
  </w:style>
  <w:style w:type="character" w:customStyle="1" w:styleId="WW8Num21z3">
    <w:name w:val="WW8Num21z3"/>
    <w:rsid w:val="00603402"/>
    <w:rPr>
      <w:rFonts w:ascii="Symbol" w:hAnsi="Symbol" w:cs="Symbol"/>
      <w:sz w:val="24"/>
      <w:szCs w:val="24"/>
      <w:lang w:val="en-US"/>
    </w:rPr>
  </w:style>
  <w:style w:type="character" w:customStyle="1" w:styleId="NumberingSymbols">
    <w:name w:val="Numbering Symbols"/>
    <w:rsid w:val="00603402"/>
  </w:style>
  <w:style w:type="character" w:customStyle="1" w:styleId="WW-RTFNum21">
    <w:name w:val="WW-RTF_Num 2 1"/>
    <w:rsid w:val="00603402"/>
  </w:style>
  <w:style w:type="character" w:customStyle="1" w:styleId="WW-RTFNum22">
    <w:name w:val="WW-RTF_Num 2 2"/>
    <w:rsid w:val="00603402"/>
  </w:style>
  <w:style w:type="character" w:customStyle="1" w:styleId="WW-RTFNum23">
    <w:name w:val="WW-RTF_Num 2 3"/>
    <w:rsid w:val="00603402"/>
  </w:style>
  <w:style w:type="character" w:customStyle="1" w:styleId="WW-RTFNum24">
    <w:name w:val="WW-RTF_Num 2 4"/>
    <w:rsid w:val="00603402"/>
  </w:style>
  <w:style w:type="character" w:customStyle="1" w:styleId="WW-RTFNum25">
    <w:name w:val="WW-RTF_Num 2 5"/>
    <w:rsid w:val="00603402"/>
  </w:style>
  <w:style w:type="character" w:customStyle="1" w:styleId="WW-RTFNum26">
    <w:name w:val="WW-RTF_Num 2 6"/>
    <w:rsid w:val="00603402"/>
  </w:style>
  <w:style w:type="character" w:customStyle="1" w:styleId="WW-RTFNum27">
    <w:name w:val="WW-RTF_Num 2 7"/>
    <w:rsid w:val="00603402"/>
  </w:style>
  <w:style w:type="character" w:customStyle="1" w:styleId="WW-RTFNum28">
    <w:name w:val="WW-RTF_Num 2 8"/>
    <w:rsid w:val="00603402"/>
  </w:style>
  <w:style w:type="character" w:customStyle="1" w:styleId="Definitionuser">
    <w:name w:val="Definition (user)"/>
    <w:rsid w:val="00603402"/>
    <w:rPr>
      <w:i/>
      <w:iCs/>
    </w:rPr>
  </w:style>
  <w:style w:type="character" w:customStyle="1" w:styleId="CITE">
    <w:name w:val="CITE"/>
    <w:rsid w:val="00603402"/>
    <w:rPr>
      <w:i/>
      <w:iCs/>
    </w:rPr>
  </w:style>
  <w:style w:type="character" w:customStyle="1" w:styleId="CODE">
    <w:name w:val="CODE"/>
    <w:rsid w:val="00603402"/>
    <w:rPr>
      <w:rFonts w:ascii="Courier New" w:eastAsia="Courier New" w:hAnsi="Courier New" w:cs="Courier New"/>
      <w:sz w:val="20"/>
      <w:szCs w:val="20"/>
    </w:rPr>
  </w:style>
  <w:style w:type="character" w:styleId="nfase">
    <w:name w:val="Emphasis"/>
    <w:rsid w:val="00603402"/>
    <w:rPr>
      <w:i/>
      <w:iCs/>
    </w:rPr>
  </w:style>
  <w:style w:type="character" w:styleId="HiperlinkVisitado">
    <w:name w:val="FollowedHyperlink"/>
    <w:rsid w:val="00603402"/>
    <w:rPr>
      <w:color w:val="800080"/>
      <w:u w:val="single"/>
    </w:rPr>
  </w:style>
  <w:style w:type="character" w:customStyle="1" w:styleId="Keyboard">
    <w:name w:val="Keyboard"/>
    <w:rsid w:val="00603402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603402"/>
    <w:rPr>
      <w:rFonts w:ascii="Courier New" w:eastAsia="Courier New" w:hAnsi="Courier New" w:cs="Courier New"/>
    </w:rPr>
  </w:style>
  <w:style w:type="character" w:customStyle="1" w:styleId="StrongEmphasis">
    <w:name w:val="Strong Emphasis"/>
    <w:rsid w:val="00603402"/>
    <w:rPr>
      <w:b/>
      <w:bCs/>
    </w:rPr>
  </w:style>
  <w:style w:type="character" w:customStyle="1" w:styleId="Typewriter">
    <w:name w:val="Typewriter"/>
    <w:rsid w:val="00603402"/>
    <w:rPr>
      <w:rFonts w:ascii="Courier New" w:eastAsia="Courier New" w:hAnsi="Courier New" w:cs="Courier New"/>
      <w:sz w:val="20"/>
      <w:szCs w:val="20"/>
    </w:rPr>
  </w:style>
  <w:style w:type="character" w:customStyle="1" w:styleId="Variableuser">
    <w:name w:val="Variable (user)"/>
    <w:rsid w:val="00603402"/>
    <w:rPr>
      <w:i/>
      <w:iCs/>
    </w:rPr>
  </w:style>
  <w:style w:type="character" w:customStyle="1" w:styleId="HTMLMarkup">
    <w:name w:val="HTML Markup"/>
    <w:rsid w:val="00603402"/>
    <w:rPr>
      <w:vanish/>
      <w:color w:val="FF0000"/>
    </w:rPr>
  </w:style>
  <w:style w:type="character" w:customStyle="1" w:styleId="Comment">
    <w:name w:val="Comment"/>
    <w:rsid w:val="00603402"/>
    <w:rPr>
      <w:vanish/>
    </w:rPr>
  </w:style>
  <w:style w:type="character" w:customStyle="1" w:styleId="Marcadores">
    <w:name w:val="Marcadores"/>
    <w:rsid w:val="00603402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CabealhoChar">
    <w:name w:val="Cabeçalho Char"/>
    <w:rsid w:val="00603402"/>
    <w:rPr>
      <w:lang w:eastAsia="zh-CN"/>
    </w:rPr>
  </w:style>
  <w:style w:type="character" w:customStyle="1" w:styleId="WW8Num11z0">
    <w:name w:val="WW8Num11z0"/>
    <w:rsid w:val="00603402"/>
    <w:rPr>
      <w:rFonts w:ascii="Tahoma" w:eastAsia="Tahoma" w:hAnsi="Tahoma" w:cs="Tahoma"/>
      <w:sz w:val="22"/>
    </w:rPr>
  </w:style>
  <w:style w:type="character" w:customStyle="1" w:styleId="WW8Num11z2">
    <w:name w:val="WW8Num11z2"/>
    <w:rsid w:val="00603402"/>
    <w:rPr>
      <w:rFonts w:ascii="Tahoma" w:eastAsia="Tahoma" w:hAnsi="Tahoma" w:cs="Tahoma"/>
      <w:color w:val="000000"/>
      <w:sz w:val="20"/>
      <w:szCs w:val="20"/>
    </w:rPr>
  </w:style>
  <w:style w:type="character" w:customStyle="1" w:styleId="ListLabel3">
    <w:name w:val="ListLabel 3"/>
    <w:rsid w:val="00603402"/>
    <w:rPr>
      <w:b/>
      <w:i w:val="0"/>
      <w:color w:val="00000A"/>
      <w:sz w:val="20"/>
      <w:szCs w:val="20"/>
    </w:rPr>
  </w:style>
  <w:style w:type="character" w:customStyle="1" w:styleId="ListLabel4">
    <w:name w:val="ListLabel 4"/>
    <w:rsid w:val="00603402"/>
    <w:rPr>
      <w:b w:val="0"/>
      <w:strike w:val="0"/>
      <w:dstrike w:val="0"/>
    </w:rPr>
  </w:style>
  <w:style w:type="character" w:customStyle="1" w:styleId="ListLabel5">
    <w:name w:val="ListLabel 5"/>
    <w:rsid w:val="00603402"/>
    <w:rPr>
      <w:rFonts w:ascii="Calibri" w:hAnsi="Calibri"/>
      <w:b w:val="0"/>
      <w:sz w:val="21"/>
      <w:szCs w:val="21"/>
    </w:rPr>
  </w:style>
  <w:style w:type="character" w:styleId="Hyperlink">
    <w:name w:val="Hyperlink"/>
    <w:basedOn w:val="Fontepargpadro"/>
    <w:uiPriority w:val="99"/>
    <w:unhideWhenUsed/>
    <w:rsid w:val="00F241E4"/>
    <w:rPr>
      <w:color w:val="0000FF" w:themeColor="hyperlink"/>
      <w:u w:val="single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91382"/>
    <w:pPr>
      <w:spacing w:after="120"/>
      <w:ind w:left="283"/>
    </w:pPr>
    <w:rPr>
      <w:szCs w:val="21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91382"/>
    <w:rPr>
      <w:szCs w:val="21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F91382"/>
    <w:pPr>
      <w:spacing w:after="120"/>
    </w:pPr>
    <w:rPr>
      <w:szCs w:val="21"/>
    </w:rPr>
  </w:style>
  <w:style w:type="numbering" w:customStyle="1" w:styleId="WW8Num1">
    <w:name w:val="WW8Num1"/>
    <w:basedOn w:val="Semlista"/>
    <w:rsid w:val="00603402"/>
    <w:pPr>
      <w:numPr>
        <w:numId w:val="1"/>
      </w:numPr>
    </w:pPr>
  </w:style>
  <w:style w:type="numbering" w:customStyle="1" w:styleId="WW8Num2">
    <w:name w:val="WW8Num2"/>
    <w:basedOn w:val="Semlista"/>
    <w:rsid w:val="00603402"/>
    <w:pPr>
      <w:numPr>
        <w:numId w:val="2"/>
      </w:numPr>
    </w:pPr>
  </w:style>
  <w:style w:type="numbering" w:customStyle="1" w:styleId="WW8Num11">
    <w:name w:val="WW8Num11"/>
    <w:basedOn w:val="Semlista"/>
    <w:rsid w:val="00603402"/>
    <w:pPr>
      <w:numPr>
        <w:numId w:val="3"/>
      </w:numPr>
    </w:pPr>
  </w:style>
  <w:style w:type="numbering" w:customStyle="1" w:styleId="WWNum6">
    <w:name w:val="WWNum6"/>
    <w:basedOn w:val="Semlista"/>
    <w:rsid w:val="00603402"/>
    <w:pPr>
      <w:numPr>
        <w:numId w:val="4"/>
      </w:numPr>
    </w:pPr>
  </w:style>
  <w:style w:type="numbering" w:customStyle="1" w:styleId="WWNum7">
    <w:name w:val="WWNum7"/>
    <w:basedOn w:val="Semlista"/>
    <w:rsid w:val="00603402"/>
    <w:pPr>
      <w:numPr>
        <w:numId w:val="5"/>
      </w:numPr>
    </w:pPr>
  </w:style>
  <w:style w:type="paragraph" w:styleId="Cabealho">
    <w:name w:val="header"/>
    <w:basedOn w:val="Normal"/>
    <w:link w:val="CabealhoChar1"/>
    <w:uiPriority w:val="99"/>
    <w:semiHidden/>
    <w:unhideWhenUsed/>
    <w:rsid w:val="00603402"/>
    <w:pPr>
      <w:tabs>
        <w:tab w:val="center" w:pos="4252"/>
        <w:tab w:val="right" w:pos="8504"/>
      </w:tabs>
    </w:pPr>
    <w:rPr>
      <w:szCs w:val="21"/>
    </w:rPr>
  </w:style>
  <w:style w:type="character" w:customStyle="1" w:styleId="CabealhoChar1">
    <w:name w:val="Cabeçalho Char1"/>
    <w:basedOn w:val="Fontepargpadro"/>
    <w:link w:val="Cabealho"/>
    <w:uiPriority w:val="99"/>
    <w:semiHidden/>
    <w:rsid w:val="00603402"/>
    <w:rPr>
      <w:szCs w:val="21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F91382"/>
    <w:rPr>
      <w:szCs w:val="21"/>
    </w:rPr>
  </w:style>
  <w:style w:type="paragraph" w:customStyle="1" w:styleId="Estilopadro">
    <w:name w:val="Estilo padrão"/>
    <w:rsid w:val="00F91382"/>
    <w:pPr>
      <w:widowControl/>
      <w:autoSpaceDN/>
      <w:spacing w:after="200" w:line="276" w:lineRule="auto"/>
      <w:textAlignment w:val="auto"/>
    </w:pPr>
    <w:rPr>
      <w:rFonts w:ascii="Calibri" w:eastAsia="Times New Roman" w:hAnsi="Calibri" w:cs="Calibri"/>
      <w:color w:val="00000A"/>
      <w:kern w:val="0"/>
      <w:sz w:val="22"/>
      <w:szCs w:val="22"/>
      <w:lang w:eastAsia="ar-SA" w:bidi="ar-SA"/>
    </w:rPr>
  </w:style>
  <w:style w:type="table" w:styleId="Tabelacomgrade">
    <w:name w:val="Table Grid"/>
    <w:basedOn w:val="Tabelanormal"/>
    <w:uiPriority w:val="59"/>
    <w:rsid w:val="00974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uiPriority w:val="1"/>
    <w:qFormat/>
    <w:rsid w:val="008A5F10"/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6D7C74"/>
    <w:rPr>
      <w:rFonts w:ascii="AvantGarde Bk BT" w:eastAsia="Times New Roman" w:hAnsi="AvantGarde Bk BT" w:cs="AvantGarde Bk BT"/>
      <w:i/>
      <w:color w:val="000080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DE54A2-61E7-4969-8E10-1DF62E99F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CLASSIFICAÇÃO GERAL TESTE SELETIVO SFA 0001.2007 - APTOS ENTREV</vt:lpstr>
    </vt:vector>
  </TitlesOfParts>
  <Company/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CLASSIFICAÇÃO GERAL TESTE SELETIVO SFA 0001.2007 - APTOS ENTREV</dc:title>
  <dc:subject>CLASSIFICAÇÃO GERAL TESTE SELETIVO SFA 0001.2007 - APTOS ENTREV</dc:subject>
  <dc:creator>Taisa de Oliveira</dc:creator>
  <cp:lastModifiedBy>Usuário do Windows</cp:lastModifiedBy>
  <cp:revision>3</cp:revision>
  <cp:lastPrinted>2019-12-11T21:52:00Z</cp:lastPrinted>
  <dcterms:created xsi:type="dcterms:W3CDTF">2020-01-29T17:03:00Z</dcterms:created>
  <dcterms:modified xsi:type="dcterms:W3CDTF">2020-01-29T17:04:00Z</dcterms:modified>
</cp:coreProperties>
</file>